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6091F" w14:textId="77777777" w:rsidR="000C1E31" w:rsidRPr="00F54C04" w:rsidRDefault="00956548" w:rsidP="000C1E31">
      <w:pPr>
        <w:widowControl w:val="0"/>
        <w:jc w:val="center"/>
        <w:rPr>
          <w:rFonts w:asciiTheme="minorHAnsi" w:hAnsiTheme="minorHAnsi" w:cstheme="minorHAnsi"/>
          <w:snapToGrid w:val="0"/>
          <w:sz w:val="22"/>
          <w:szCs w:val="22"/>
          <w:lang w:eastAsia="cs-CZ"/>
        </w:rPr>
      </w:pPr>
      <w:proofErr w:type="gramStart"/>
      <w:r w:rsidRPr="00956548">
        <w:rPr>
          <w:rFonts w:asciiTheme="minorHAnsi" w:hAnsiTheme="minorHAnsi" w:cstheme="minorHAnsi"/>
          <w:b/>
          <w:bCs/>
          <w:kern w:val="1"/>
          <w:sz w:val="44"/>
          <w:szCs w:val="44"/>
        </w:rPr>
        <w:t>S M L O U V A   O   D Í L O</w:t>
      </w:r>
      <w:proofErr w:type="gramEnd"/>
    </w:p>
    <w:p w14:paraId="5578BA82" w14:textId="77777777" w:rsidR="006E34CF" w:rsidRPr="00F54C04" w:rsidRDefault="006E34CF" w:rsidP="00F067FE">
      <w:pPr>
        <w:ind w:right="567"/>
        <w:jc w:val="both"/>
        <w:rPr>
          <w:rFonts w:asciiTheme="minorHAnsi" w:hAnsiTheme="minorHAnsi" w:cstheme="minorHAnsi"/>
          <w:sz w:val="22"/>
          <w:szCs w:val="22"/>
        </w:rPr>
      </w:pPr>
    </w:p>
    <w:p w14:paraId="1397FBAD"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489EC548" w14:textId="77777777" w:rsidR="00737069" w:rsidRPr="00F54C04" w:rsidRDefault="00737069" w:rsidP="00F067FE">
      <w:pPr>
        <w:jc w:val="both"/>
        <w:rPr>
          <w:rFonts w:asciiTheme="minorHAnsi" w:hAnsiTheme="minorHAnsi" w:cstheme="minorHAnsi"/>
          <w:sz w:val="22"/>
          <w:szCs w:val="22"/>
          <w:lang w:eastAsia="cs-CZ"/>
        </w:rPr>
      </w:pPr>
    </w:p>
    <w:p w14:paraId="0E034628" w14:textId="77777777"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14:paraId="2EA72EB2" w14:textId="77777777"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14:paraId="5EB7250D"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14:paraId="33153B04"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14:paraId="5085D361"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 xml:space="preserve">Radovanem </w:t>
      </w:r>
      <w:proofErr w:type="spellStart"/>
      <w:r>
        <w:rPr>
          <w:rFonts w:asciiTheme="minorHAnsi" w:hAnsiTheme="minorHAnsi" w:cstheme="minorHAnsi"/>
          <w:b/>
          <w:bCs/>
          <w:lang w:eastAsia="cs-CZ"/>
        </w:rPr>
        <w:t>Necidem</w:t>
      </w:r>
      <w:proofErr w:type="spellEnd"/>
      <w:r w:rsidRPr="00F2299F">
        <w:rPr>
          <w:rFonts w:asciiTheme="minorHAnsi" w:hAnsiTheme="minorHAnsi" w:cstheme="minorHAnsi"/>
          <w:b/>
          <w:bCs/>
          <w:lang w:eastAsia="cs-CZ"/>
        </w:rPr>
        <w:t>, ředitelem organizace</w:t>
      </w:r>
    </w:p>
    <w:p w14:paraId="390B22A8" w14:textId="77777777"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14:paraId="7B3D4884" w14:textId="77777777"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14:paraId="7913E6B6"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14:paraId="0B86D094"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14:paraId="4DFC6600" w14:textId="77777777"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14:paraId="66E1FC98" w14:textId="77777777"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14:paraId="06A430F5" w14:textId="77777777" w:rsidR="00956548" w:rsidRDefault="00956548" w:rsidP="00956548">
      <w:pPr>
        <w:spacing w:before="120" w:after="120"/>
        <w:rPr>
          <w:rFonts w:asciiTheme="minorHAnsi" w:hAnsiTheme="minorHAnsi" w:cstheme="minorHAnsi"/>
          <w:b/>
          <w:lang w:eastAsia="cs-CZ"/>
        </w:rPr>
      </w:pPr>
    </w:p>
    <w:p w14:paraId="63F6E365"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14:paraId="117E82F8" w14:textId="77777777" w:rsidR="00956548" w:rsidRDefault="00956548" w:rsidP="00956548">
      <w:pPr>
        <w:spacing w:before="120" w:after="120"/>
        <w:rPr>
          <w:rFonts w:asciiTheme="minorHAnsi" w:hAnsiTheme="minorHAnsi" w:cstheme="minorHAnsi"/>
          <w:b/>
          <w:lang w:eastAsia="cs-CZ"/>
        </w:rPr>
      </w:pPr>
    </w:p>
    <w:p w14:paraId="3D731F70"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0489E023"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se </w:t>
      </w:r>
      <w:proofErr w:type="gramStart"/>
      <w:r w:rsidRPr="00F2299F">
        <w:rPr>
          <w:rFonts w:asciiTheme="minorHAnsi" w:hAnsiTheme="minorHAnsi" w:cstheme="minorHAnsi"/>
          <w:lang w:eastAsia="cs-CZ"/>
        </w:rPr>
        <w:t>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38684707"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14:paraId="1379A6BF"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w:t>
      </w:r>
      <w:proofErr w:type="gramStart"/>
      <w:r w:rsidRPr="00F2299F">
        <w:rPr>
          <w:rFonts w:asciiTheme="minorHAnsi" w:hAnsiTheme="minorHAnsi" w:cstheme="minorHAnsi"/>
          <w:lang w:eastAsia="cs-CZ"/>
        </w:rPr>
        <w:t xml:space="preserve">rejstříku   </w:t>
      </w:r>
      <w:r w:rsidRPr="00F2299F">
        <w:rPr>
          <w:rFonts w:asciiTheme="minorHAnsi" w:hAnsiTheme="minorHAnsi" w:cstheme="minorHAnsi"/>
          <w:b/>
          <w:highlight w:val="lightGray"/>
          <w:lang w:eastAsia="cs-CZ"/>
        </w:rPr>
        <w:t>............................................................</w:t>
      </w:r>
      <w:proofErr w:type="gramEnd"/>
    </w:p>
    <w:p w14:paraId="3CFEA0A3" w14:textId="77777777"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14:paraId="0F657059"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4193C5B9"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5D15174F"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0D2C0805" w14:textId="77777777"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14:paraId="6D3C64E1" w14:textId="77777777"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14:paraId="40F70D5D" w14:textId="77777777" w:rsidR="00E45E70" w:rsidRPr="00F54C04" w:rsidRDefault="00E45E70" w:rsidP="00E26071">
      <w:pPr>
        <w:widowControl w:val="0"/>
        <w:tabs>
          <w:tab w:val="left" w:pos="2268"/>
        </w:tabs>
        <w:jc w:val="both"/>
        <w:rPr>
          <w:rFonts w:asciiTheme="minorHAnsi" w:hAnsiTheme="minorHAnsi" w:cstheme="minorHAnsi"/>
        </w:rPr>
      </w:pPr>
    </w:p>
    <w:p w14:paraId="60C88BEA" w14:textId="77777777" w:rsidR="001576D0" w:rsidRPr="00F54C04" w:rsidRDefault="001576D0" w:rsidP="001576D0">
      <w:pPr>
        <w:widowControl w:val="0"/>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14:paraId="08AC75C4" w14:textId="77777777"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14:paraId="5B2E86F1" w14:textId="77777777"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14:paraId="22FBA1DF" w14:textId="77777777"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14:paraId="2A7DA514" w14:textId="77777777" w:rsidR="009E2B13" w:rsidRPr="00F54C04" w:rsidRDefault="009E2B13" w:rsidP="009E2B13">
      <w:pPr>
        <w:pStyle w:val="Zkladntext"/>
        <w:tabs>
          <w:tab w:val="left" w:pos="567"/>
        </w:tabs>
        <w:spacing w:after="0"/>
        <w:jc w:val="both"/>
        <w:rPr>
          <w:rFonts w:asciiTheme="minorHAnsi" w:hAnsiTheme="minorHAnsi" w:cstheme="minorHAnsi"/>
          <w:lang w:eastAsia="cs-CZ"/>
        </w:rPr>
      </w:pPr>
    </w:p>
    <w:p w14:paraId="3132CB88" w14:textId="77777777" w:rsidR="00737069" w:rsidRPr="00F54C04" w:rsidRDefault="004365D9" w:rsidP="000A2B04">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lastRenderedPageBreak/>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hotovitele předložená na veřejnou zakázku s </w:t>
      </w:r>
      <w:r w:rsidRPr="00773339">
        <w:rPr>
          <w:rFonts w:asciiTheme="minorHAnsi" w:hAnsiTheme="minorHAnsi" w:cstheme="minorHAnsi"/>
        </w:rPr>
        <w:t>názvem „</w:t>
      </w:r>
      <w:r w:rsidR="00802703">
        <w:rPr>
          <w:rStyle w:val="Siln"/>
          <w:rFonts w:asciiTheme="minorHAnsi" w:hAnsiTheme="minorHAnsi" w:cstheme="minorHAnsi"/>
        </w:rPr>
        <w:t>II</w:t>
      </w:r>
      <w:r w:rsidR="00E554DB">
        <w:rPr>
          <w:rStyle w:val="Siln"/>
          <w:rFonts w:asciiTheme="minorHAnsi" w:hAnsiTheme="minorHAnsi" w:cstheme="minorHAnsi"/>
        </w:rPr>
        <w:t xml:space="preserve">I/15227 Lukov – most ev. č. 15227-2“ </w:t>
      </w:r>
      <w:r w:rsidRPr="00773339">
        <w:rPr>
          <w:rFonts w:asciiTheme="minorHAnsi" w:hAnsiTheme="minorHAnsi" w:cstheme="minorHAnsi"/>
        </w:rPr>
        <w:t>zadávanou</w:t>
      </w:r>
      <w:r w:rsidRPr="00F54C04">
        <w:rPr>
          <w:rFonts w:asciiTheme="minorHAnsi" w:hAnsiTheme="minorHAnsi" w:cstheme="minorHAnsi"/>
        </w:rPr>
        <w:t xml:space="preserve"> v</w:t>
      </w:r>
      <w:r w:rsidR="000B166E" w:rsidRPr="00F54C04">
        <w:rPr>
          <w:rFonts w:asciiTheme="minorHAnsi" w:hAnsiTheme="minorHAnsi" w:cstheme="minorHAnsi"/>
        </w:rPr>
        <w:t>e zjednodušeném</w:t>
      </w:r>
      <w:r w:rsidR="001B3BAC" w:rsidRPr="00F54C04">
        <w:rPr>
          <w:rFonts w:asciiTheme="minorHAnsi" w:hAnsiTheme="minorHAnsi" w:cstheme="minorHAnsi"/>
        </w:rPr>
        <w:t xml:space="preserve"> podlimitním</w:t>
      </w:r>
      <w:r w:rsidRPr="00F54C04">
        <w:rPr>
          <w:rFonts w:asciiTheme="minorHAnsi" w:hAnsiTheme="minorHAnsi" w:cstheme="minorHAnsi"/>
        </w:rPr>
        <w:t xml:space="preserve"> řízení dle zákona č. 134/2016 Sb., o zadávání veřejných zakázek, v platném znění (dále jen „ZZVZ“)</w:t>
      </w:r>
      <w:r w:rsidR="00B174ED" w:rsidRPr="00F54C04">
        <w:rPr>
          <w:rFonts w:asciiTheme="minorHAnsi" w:hAnsiTheme="minorHAnsi" w:cstheme="minorHAnsi"/>
        </w:rPr>
        <w:t xml:space="preserve"> </w:t>
      </w:r>
      <w:r w:rsidR="00B174ED" w:rsidRPr="00F54C04">
        <w:rPr>
          <w:rFonts w:asciiTheme="minorHAnsi" w:hAnsiTheme="minorHAnsi" w:cstheme="minorHAnsi"/>
          <w:lang w:eastAsia="cs-CZ"/>
        </w:rPr>
        <w:t xml:space="preserve">a dále </w:t>
      </w:r>
      <w:r w:rsidR="003A4E14" w:rsidRPr="00F54C04">
        <w:rPr>
          <w:rFonts w:asciiTheme="minorHAnsi" w:hAnsiTheme="minorHAnsi" w:cstheme="minorHAnsi"/>
          <w:b/>
        </w:rPr>
        <w:t>Obchodní</w:t>
      </w:r>
      <w:r w:rsidR="00B174ED" w:rsidRPr="00F54C04">
        <w:rPr>
          <w:rFonts w:asciiTheme="minorHAnsi" w:hAnsiTheme="minorHAnsi" w:cstheme="minorHAnsi"/>
          <w:b/>
        </w:rPr>
        <w:t xml:space="preserve"> podmínk</w:t>
      </w:r>
      <w:r w:rsidR="003A4E14" w:rsidRPr="00F54C04">
        <w:rPr>
          <w:rFonts w:asciiTheme="minorHAnsi" w:hAnsiTheme="minorHAnsi" w:cstheme="minorHAnsi"/>
          <w:b/>
        </w:rPr>
        <w:t>y</w:t>
      </w:r>
      <w:r w:rsidR="00B174ED" w:rsidRPr="00F54C04">
        <w:rPr>
          <w:rFonts w:asciiTheme="minorHAnsi" w:hAnsiTheme="minorHAnsi" w:cstheme="minorHAnsi"/>
          <w:b/>
        </w:rPr>
        <w:t xml:space="preserve"> zadavatele pro veřejné zakázky na stavební práce dle § 37 odst. 1 písm. c) ZZVZ</w:t>
      </w:r>
      <w:r w:rsidR="00B174ED" w:rsidRPr="00F54C04">
        <w:rPr>
          <w:rFonts w:asciiTheme="minorHAnsi" w:hAnsiTheme="minorHAnsi" w:cstheme="minorHAnsi"/>
        </w:rPr>
        <w:t>,</w:t>
      </w:r>
      <w:r w:rsidR="00B174ED" w:rsidRPr="00F54C04">
        <w:rPr>
          <w:rFonts w:asciiTheme="minorHAnsi" w:hAnsiTheme="minorHAnsi" w:cstheme="minorHAnsi"/>
          <w:b/>
        </w:rPr>
        <w:t xml:space="preserve"> vydan</w:t>
      </w:r>
      <w:r w:rsidR="003A4E14" w:rsidRPr="00F54C04">
        <w:rPr>
          <w:rFonts w:asciiTheme="minorHAnsi" w:hAnsiTheme="minorHAnsi" w:cstheme="minorHAnsi"/>
          <w:b/>
        </w:rPr>
        <w:t>é</w:t>
      </w:r>
      <w:r w:rsidR="00B174ED" w:rsidRPr="00F54C04">
        <w:rPr>
          <w:rFonts w:asciiTheme="minorHAnsi" w:hAnsiTheme="minorHAnsi" w:cstheme="minorHAnsi"/>
          <w:b/>
        </w:rPr>
        <w:t xml:space="preserve"> dle § 1751 a násl. OZ</w:t>
      </w:r>
      <w:r w:rsidR="003A4E14" w:rsidRPr="00F54C04">
        <w:rPr>
          <w:rFonts w:asciiTheme="minorHAnsi" w:hAnsiTheme="minorHAnsi" w:cstheme="minorHAnsi"/>
          <w:b/>
        </w:rPr>
        <w:t>.</w:t>
      </w:r>
      <w:r w:rsidR="00B174ED" w:rsidRPr="00F54C04">
        <w:rPr>
          <w:rFonts w:asciiTheme="minorHAnsi" w:hAnsiTheme="minorHAnsi" w:cstheme="minorHAnsi"/>
          <w:lang w:eastAsia="cs-CZ"/>
        </w:rPr>
        <w:t xml:space="preserve"> </w:t>
      </w:r>
    </w:p>
    <w:p w14:paraId="04B6DD07" w14:textId="77777777" w:rsidR="00B9148F" w:rsidRPr="00F54C04" w:rsidRDefault="00B9148F" w:rsidP="00B9317B">
      <w:pPr>
        <w:keepNext/>
        <w:rPr>
          <w:rFonts w:asciiTheme="minorHAnsi" w:hAnsiTheme="minorHAnsi" w:cstheme="minorHAnsi"/>
          <w:b/>
        </w:rPr>
      </w:pPr>
    </w:p>
    <w:p w14:paraId="764A06FE" w14:textId="77777777"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14:paraId="10FB39FC" w14:textId="77777777"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14:paraId="10EC27D4" w14:textId="6B4721FE" w:rsidR="007A375F" w:rsidRPr="006C7C34" w:rsidRDefault="006D3A9B" w:rsidP="000A2B04">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6C7C34">
        <w:rPr>
          <w:rFonts w:asciiTheme="minorHAnsi" w:hAnsiTheme="minorHAnsi" w:cstheme="minorHAnsi"/>
          <w:bCs/>
          <w:lang w:eastAsia="cs-CZ"/>
        </w:rPr>
        <w:t>Předmětem této S</w:t>
      </w:r>
      <w:r w:rsidR="009E2B13" w:rsidRPr="006C7C34">
        <w:rPr>
          <w:rFonts w:asciiTheme="minorHAnsi" w:hAnsiTheme="minorHAnsi" w:cstheme="minorHAnsi"/>
          <w:bCs/>
          <w:lang w:eastAsia="cs-CZ"/>
        </w:rPr>
        <w:t xml:space="preserve">mlouvy je </w:t>
      </w:r>
      <w:r w:rsidR="00E554DB">
        <w:rPr>
          <w:rFonts w:asciiTheme="minorHAnsi" w:hAnsiTheme="minorHAnsi" w:cstheme="minorHAnsi"/>
        </w:rPr>
        <w:t>oprava mostu</w:t>
      </w:r>
      <w:r w:rsidR="00CC6FCE">
        <w:rPr>
          <w:rFonts w:asciiTheme="minorHAnsi" w:hAnsiTheme="minorHAnsi" w:cstheme="minorHAnsi"/>
        </w:rPr>
        <w:t xml:space="preserve"> </w:t>
      </w:r>
      <w:r w:rsidR="006C7C34" w:rsidRPr="006C7C34">
        <w:rPr>
          <w:rFonts w:asciiTheme="minorHAnsi" w:hAnsiTheme="minorHAnsi" w:cstheme="minorHAnsi"/>
        </w:rPr>
        <w:t xml:space="preserve">ev. č. </w:t>
      </w:r>
      <w:r w:rsidR="00E554DB">
        <w:rPr>
          <w:rFonts w:asciiTheme="minorHAnsi" w:hAnsiTheme="minorHAnsi" w:cstheme="minorHAnsi"/>
        </w:rPr>
        <w:t>15227-2 v </w:t>
      </w:r>
      <w:proofErr w:type="spellStart"/>
      <w:r w:rsidR="00E554DB">
        <w:rPr>
          <w:rFonts w:asciiTheme="minorHAnsi" w:hAnsiTheme="minorHAnsi" w:cstheme="minorHAnsi"/>
        </w:rPr>
        <w:t>intravilánu</w:t>
      </w:r>
      <w:proofErr w:type="spellEnd"/>
      <w:r w:rsidR="00E554DB">
        <w:rPr>
          <w:rFonts w:asciiTheme="minorHAnsi" w:hAnsiTheme="minorHAnsi" w:cstheme="minorHAnsi"/>
        </w:rPr>
        <w:t xml:space="preserve"> obce Lukov, okres Třebíč, k. </w:t>
      </w:r>
      <w:proofErr w:type="spellStart"/>
      <w:r w:rsidR="00E554DB">
        <w:rPr>
          <w:rFonts w:asciiTheme="minorHAnsi" w:hAnsiTheme="minorHAnsi" w:cstheme="minorHAnsi"/>
        </w:rPr>
        <w:t>ú.</w:t>
      </w:r>
      <w:proofErr w:type="spellEnd"/>
      <w:r w:rsidR="00E554DB">
        <w:rPr>
          <w:rFonts w:asciiTheme="minorHAnsi" w:hAnsiTheme="minorHAnsi" w:cstheme="minorHAnsi"/>
        </w:rPr>
        <w:t xml:space="preserve"> </w:t>
      </w:r>
      <w:r w:rsidR="00AC4483">
        <w:rPr>
          <w:rFonts w:asciiTheme="minorHAnsi" w:hAnsiTheme="minorHAnsi" w:cstheme="minorHAnsi"/>
        </w:rPr>
        <w:t>Lukov u Moravských Budějovic,</w:t>
      </w:r>
      <w:bookmarkStart w:id="0" w:name="_GoBack"/>
      <w:bookmarkEnd w:id="0"/>
      <w:r w:rsidR="00E554DB">
        <w:rPr>
          <w:rFonts w:asciiTheme="minorHAnsi" w:hAnsiTheme="minorHAnsi" w:cstheme="minorHAnsi"/>
        </w:rPr>
        <w:t xml:space="preserve"> Kraj Vysočina. Most ve staničení km 1,260 převádí silnici III/15227 přes stálou vodoteč řeky Rokytka.</w:t>
      </w:r>
    </w:p>
    <w:p w14:paraId="4EC0BB18" w14:textId="77777777" w:rsidR="004A55B7" w:rsidRPr="00F54C0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52D661B5" w14:textId="77777777" w:rsidR="008936DF" w:rsidRPr="00451D29" w:rsidRDefault="00A56906" w:rsidP="000A2B04">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F54C04">
        <w:rPr>
          <w:rFonts w:asciiTheme="minorHAnsi" w:hAnsiTheme="minorHAnsi" w:cstheme="minorHAnsi"/>
          <w:bCs/>
          <w:lang w:eastAsia="cs-CZ"/>
        </w:rPr>
        <w:t xml:space="preserve">Předmětem </w:t>
      </w:r>
      <w:r w:rsidRPr="000C1E31">
        <w:rPr>
          <w:rFonts w:asciiTheme="minorHAnsi" w:hAnsiTheme="minorHAnsi" w:cstheme="minorHAnsi"/>
          <w:bCs/>
          <w:lang w:eastAsia="cs-CZ"/>
        </w:rPr>
        <w:t>díla je provedení všech činností, prací a dodávek obsažených v </w:t>
      </w:r>
      <w:r w:rsidR="000C1E31" w:rsidRPr="000C1E31">
        <w:rPr>
          <w:rFonts w:asciiTheme="minorHAnsi" w:hAnsiTheme="minorHAnsi" w:cstheme="minorHAnsi"/>
          <w:bCs/>
          <w:lang w:eastAsia="cs-CZ"/>
        </w:rPr>
        <w:t>projektové dokumentaci pro prová</w:t>
      </w:r>
      <w:r w:rsidRPr="000C1E31">
        <w:rPr>
          <w:rFonts w:asciiTheme="minorHAnsi" w:hAnsiTheme="minorHAnsi" w:cstheme="minorHAnsi"/>
          <w:bCs/>
          <w:lang w:eastAsia="cs-CZ"/>
        </w:rPr>
        <w:t>d</w:t>
      </w:r>
      <w:r w:rsidR="000C1E31" w:rsidRPr="000C1E31">
        <w:rPr>
          <w:rFonts w:asciiTheme="minorHAnsi" w:hAnsiTheme="minorHAnsi" w:cstheme="minorHAnsi"/>
          <w:bCs/>
          <w:lang w:eastAsia="cs-CZ"/>
        </w:rPr>
        <w:t>ě</w:t>
      </w:r>
      <w:r w:rsidRPr="000C1E31">
        <w:rPr>
          <w:rFonts w:asciiTheme="minorHAnsi" w:hAnsiTheme="minorHAnsi" w:cstheme="minorHAnsi"/>
          <w:bCs/>
          <w:lang w:eastAsia="cs-CZ"/>
        </w:rPr>
        <w:t>ní stavby s názvem „</w:t>
      </w:r>
      <w:r w:rsidR="00802703">
        <w:rPr>
          <w:rFonts w:asciiTheme="minorHAnsi" w:hAnsiTheme="minorHAnsi" w:cstheme="minorHAnsi"/>
          <w:b/>
          <w:bCs/>
          <w:lang w:eastAsia="cs-CZ"/>
        </w:rPr>
        <w:t>II</w:t>
      </w:r>
      <w:r w:rsidR="00E554DB">
        <w:rPr>
          <w:rFonts w:asciiTheme="minorHAnsi" w:hAnsiTheme="minorHAnsi" w:cstheme="minorHAnsi"/>
          <w:b/>
          <w:bCs/>
          <w:lang w:eastAsia="cs-CZ"/>
        </w:rPr>
        <w:t>I/15227 Lukov – most ev. č. 15227-2</w:t>
      </w:r>
      <w:r w:rsidR="00EB59E0" w:rsidRPr="00EB59E0">
        <w:rPr>
          <w:rFonts w:asciiTheme="minorHAnsi" w:hAnsiTheme="minorHAnsi" w:cstheme="minorHAnsi"/>
          <w:bCs/>
          <w:lang w:eastAsia="cs-CZ"/>
        </w:rPr>
        <w:t xml:space="preserve">“ (dále projektová dokumentace), kterou vypracovala </w:t>
      </w:r>
      <w:r w:rsidR="00CC6FCE">
        <w:rPr>
          <w:rFonts w:asciiTheme="minorHAnsi" w:hAnsiTheme="minorHAnsi" w:cstheme="minorHAnsi"/>
          <w:bCs/>
          <w:lang w:eastAsia="cs-CZ"/>
        </w:rPr>
        <w:t xml:space="preserve">firma </w:t>
      </w:r>
      <w:proofErr w:type="spellStart"/>
      <w:r w:rsidR="00E554DB">
        <w:rPr>
          <w:rFonts w:asciiTheme="minorHAnsi" w:hAnsiTheme="minorHAnsi" w:cstheme="minorHAnsi"/>
          <w:bCs/>
          <w:lang w:eastAsia="cs-CZ"/>
        </w:rPr>
        <w:t>Rušar</w:t>
      </w:r>
      <w:proofErr w:type="spellEnd"/>
      <w:r w:rsidR="00E554DB">
        <w:rPr>
          <w:rFonts w:asciiTheme="minorHAnsi" w:hAnsiTheme="minorHAnsi" w:cstheme="minorHAnsi"/>
          <w:bCs/>
          <w:lang w:eastAsia="cs-CZ"/>
        </w:rPr>
        <w:t xml:space="preserve"> mosty, s.r.o.,</w:t>
      </w:r>
      <w:r w:rsidR="00802703">
        <w:rPr>
          <w:rFonts w:asciiTheme="minorHAnsi" w:hAnsiTheme="minorHAnsi" w:cstheme="minorHAnsi"/>
          <w:bCs/>
          <w:lang w:eastAsia="cs-CZ"/>
        </w:rPr>
        <w:t xml:space="preserve"> </w:t>
      </w:r>
      <w:r w:rsidR="00EB59E0" w:rsidRPr="00EB59E0">
        <w:rPr>
          <w:rFonts w:asciiTheme="minorHAnsi" w:hAnsiTheme="minorHAnsi" w:cstheme="minorHAnsi"/>
          <w:bCs/>
          <w:lang w:eastAsia="cs-CZ"/>
        </w:rPr>
        <w:t xml:space="preserve">IČO: </w:t>
      </w:r>
      <w:r w:rsidR="00E554DB">
        <w:rPr>
          <w:rFonts w:asciiTheme="minorHAnsi" w:hAnsiTheme="minorHAnsi" w:cstheme="minorHAnsi"/>
          <w:bCs/>
          <w:lang w:eastAsia="cs-CZ"/>
        </w:rPr>
        <w:t>29362393</w:t>
      </w:r>
      <w:r w:rsidR="00EB59E0" w:rsidRPr="00EB59E0">
        <w:rPr>
          <w:rFonts w:asciiTheme="minorHAnsi" w:hAnsiTheme="minorHAnsi" w:cstheme="minorHAnsi"/>
          <w:bCs/>
          <w:lang w:eastAsia="cs-CZ"/>
        </w:rPr>
        <w:t xml:space="preserve">, se sídlem </w:t>
      </w:r>
      <w:r w:rsidR="00E554DB">
        <w:rPr>
          <w:rFonts w:asciiTheme="minorHAnsi" w:hAnsiTheme="minorHAnsi" w:cstheme="minorHAnsi"/>
          <w:bCs/>
          <w:lang w:eastAsia="cs-CZ"/>
        </w:rPr>
        <w:t>Majdalenky 19, 638 00 Brno</w:t>
      </w:r>
      <w:r w:rsidR="00EB59E0" w:rsidRPr="00EB59E0">
        <w:rPr>
          <w:rFonts w:asciiTheme="minorHAnsi" w:hAnsiTheme="minorHAnsi" w:cstheme="minorHAnsi"/>
          <w:bCs/>
          <w:lang w:eastAsia="cs-CZ"/>
        </w:rPr>
        <w:t xml:space="preserve">, zodpovědný projektant: </w:t>
      </w:r>
      <w:r w:rsidR="00CC6FCE">
        <w:rPr>
          <w:rFonts w:asciiTheme="minorHAnsi" w:hAnsiTheme="minorHAnsi" w:cstheme="minorHAnsi"/>
          <w:bCs/>
          <w:lang w:eastAsia="cs-CZ"/>
        </w:rPr>
        <w:t xml:space="preserve">Ing. </w:t>
      </w:r>
      <w:r w:rsidR="00E554DB">
        <w:rPr>
          <w:rFonts w:asciiTheme="minorHAnsi" w:hAnsiTheme="minorHAnsi" w:cstheme="minorHAnsi"/>
          <w:bCs/>
          <w:lang w:eastAsia="cs-CZ"/>
        </w:rPr>
        <w:t xml:space="preserve">Jaromír </w:t>
      </w:r>
      <w:proofErr w:type="spellStart"/>
      <w:r w:rsidR="00E554DB">
        <w:rPr>
          <w:rFonts w:asciiTheme="minorHAnsi" w:hAnsiTheme="minorHAnsi" w:cstheme="minorHAnsi"/>
          <w:bCs/>
          <w:lang w:eastAsia="cs-CZ"/>
        </w:rPr>
        <w:t>Rušar</w:t>
      </w:r>
      <w:proofErr w:type="spellEnd"/>
      <w:r w:rsidR="00EB59E0" w:rsidRPr="00EB59E0">
        <w:rPr>
          <w:rFonts w:asciiTheme="minorHAnsi" w:hAnsiTheme="minorHAnsi" w:cstheme="minorHAnsi"/>
          <w:bCs/>
          <w:lang w:eastAsia="cs-CZ"/>
        </w:rPr>
        <w:t xml:space="preserve">, autorizovaný inženýr pro mosty a inženýrské konstrukce, ČKAIT </w:t>
      </w:r>
      <w:r w:rsidR="00FB4F84">
        <w:rPr>
          <w:rFonts w:asciiTheme="minorHAnsi" w:hAnsiTheme="minorHAnsi" w:cstheme="minorHAnsi"/>
          <w:bCs/>
          <w:lang w:eastAsia="cs-CZ"/>
        </w:rPr>
        <w:t>1000264</w:t>
      </w:r>
      <w:r w:rsidR="00590503" w:rsidRPr="00EB59E0">
        <w:rPr>
          <w:rFonts w:asciiTheme="minorHAnsi" w:hAnsiTheme="minorHAnsi" w:cstheme="minorHAnsi"/>
          <w:bCs/>
          <w:lang w:eastAsia="cs-CZ"/>
        </w:rPr>
        <w:t xml:space="preserve">, </w:t>
      </w:r>
      <w:r w:rsidRPr="00F7304C">
        <w:rPr>
          <w:rFonts w:asciiTheme="minorHAnsi" w:hAnsiTheme="minorHAnsi" w:cstheme="minorHAnsi"/>
          <w:bCs/>
          <w:lang w:eastAsia="cs-CZ"/>
        </w:rPr>
        <w:t xml:space="preserve">v soupise stavebních prací, dodávek a služeb s výkazem výměr k této projektové dokumentaci, </w:t>
      </w:r>
      <w:r w:rsidR="002B2986">
        <w:rPr>
          <w:rFonts w:asciiTheme="minorHAnsi" w:hAnsiTheme="minorHAnsi" w:cstheme="minorHAnsi"/>
          <w:bCs/>
          <w:lang w:eastAsia="cs-CZ"/>
        </w:rPr>
        <w:t>který tvoří přílohu</w:t>
      </w:r>
      <w:r w:rsidR="00971300">
        <w:rPr>
          <w:rFonts w:asciiTheme="minorHAnsi" w:hAnsiTheme="minorHAnsi" w:cstheme="minorHAnsi"/>
          <w:bCs/>
          <w:lang w:eastAsia="cs-CZ"/>
        </w:rPr>
        <w:t xml:space="preserve"> této Smlouvy.</w:t>
      </w:r>
    </w:p>
    <w:p w14:paraId="056F3C5E" w14:textId="77777777" w:rsidR="00451D29" w:rsidRPr="00451D29"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176B8CEF" w14:textId="77777777"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140A7BCD" w14:textId="77777777" w:rsidR="00EA02EC" w:rsidRPr="00F54C04" w:rsidRDefault="00EA02EC" w:rsidP="00EA02EC">
      <w:pPr>
        <w:pStyle w:val="Odstavecseseznamem"/>
        <w:rPr>
          <w:rFonts w:asciiTheme="minorHAnsi" w:hAnsiTheme="minorHAnsi" w:cstheme="minorHAnsi"/>
          <w:bCs/>
          <w:lang w:eastAsia="cs-CZ"/>
        </w:rPr>
      </w:pPr>
    </w:p>
    <w:p w14:paraId="713C2C2E" w14:textId="77777777"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14:paraId="2C77D035" w14:textId="77777777"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B7B3F86" w14:textId="77777777"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14:paraId="1240A8FC" w14:textId="77777777"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559F92F4" w14:textId="77777777" w:rsidR="003F1103" w:rsidRPr="000C1E31" w:rsidRDefault="0035697D" w:rsidP="000C1E31">
      <w:pPr>
        <w:keepNext/>
        <w:widowControl w:val="0"/>
        <w:tabs>
          <w:tab w:val="left" w:pos="2268"/>
        </w:tabs>
        <w:jc w:val="center"/>
        <w:rPr>
          <w:rFonts w:asciiTheme="minorHAnsi" w:hAnsiTheme="minorHAnsi" w:cstheme="minorHAnsi"/>
          <w:b/>
        </w:rPr>
      </w:pPr>
      <w:r w:rsidRPr="000C1E31">
        <w:rPr>
          <w:rFonts w:asciiTheme="minorHAnsi" w:hAnsiTheme="minorHAnsi" w:cstheme="minorHAnsi"/>
          <w:b/>
        </w:rPr>
        <w:t>Článek IV.</w:t>
      </w:r>
    </w:p>
    <w:p w14:paraId="65D57873" w14:textId="77777777" w:rsidR="00B9148F" w:rsidRPr="000C1E31" w:rsidRDefault="002E36D9"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Doba plnění</w:t>
      </w:r>
    </w:p>
    <w:p w14:paraId="497ABD80" w14:textId="77777777"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14:paraId="04C4BCA8" w14:textId="77777777" w:rsidR="0097387A"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zahájení realizace stavby</w:t>
      </w:r>
      <w:r w:rsidR="00DE39B0" w:rsidRPr="000A2B04">
        <w:rPr>
          <w:rFonts w:asciiTheme="minorHAnsi" w:hAnsiTheme="minorHAnsi" w:cstheme="minorHAnsi"/>
          <w:lang w:eastAsia="cs-CZ"/>
        </w:rPr>
        <w:t xml:space="preserve">: </w:t>
      </w:r>
      <w:r w:rsidRPr="000A2B04">
        <w:rPr>
          <w:rFonts w:asciiTheme="minorHAnsi" w:hAnsiTheme="minorHAnsi" w:cstheme="minorHAnsi"/>
          <w:b/>
          <w:lang w:eastAsia="cs-CZ"/>
        </w:rPr>
        <w:t>dnem předání a převzetí staveniště</w:t>
      </w:r>
      <w:r w:rsidRPr="000A2B04">
        <w:rPr>
          <w:rFonts w:asciiTheme="minorHAnsi" w:hAnsiTheme="minorHAnsi" w:cstheme="minorHAnsi"/>
          <w:lang w:eastAsia="cs-CZ"/>
        </w:rPr>
        <w:t xml:space="preserve"> </w:t>
      </w:r>
    </w:p>
    <w:p w14:paraId="0A8634C1" w14:textId="79E45B49" w:rsidR="00DE39B0"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 xml:space="preserve">uvedení celé stavby do </w:t>
      </w:r>
      <w:r w:rsidR="00B550F7">
        <w:rPr>
          <w:rFonts w:asciiTheme="minorHAnsi" w:hAnsiTheme="minorHAnsi" w:cstheme="minorHAnsi"/>
          <w:lang w:eastAsia="cs-CZ"/>
        </w:rPr>
        <w:t xml:space="preserve">předčasného </w:t>
      </w:r>
      <w:r w:rsidRPr="000A2B04">
        <w:rPr>
          <w:rFonts w:asciiTheme="minorHAnsi" w:hAnsiTheme="minorHAnsi" w:cstheme="minorHAnsi"/>
          <w:lang w:eastAsia="cs-CZ"/>
        </w:rPr>
        <w:t>užívání</w:t>
      </w:r>
      <w:r w:rsidR="000F4414" w:rsidRPr="000A2B04">
        <w:rPr>
          <w:rFonts w:asciiTheme="minorHAnsi" w:hAnsiTheme="minorHAnsi" w:cstheme="minorHAnsi"/>
          <w:lang w:eastAsia="cs-CZ"/>
        </w:rPr>
        <w:t xml:space="preserve"> ve smyslu čl. XII. </w:t>
      </w:r>
      <w:r w:rsidR="000E146C" w:rsidRPr="000A2B04">
        <w:rPr>
          <w:rFonts w:asciiTheme="minorHAnsi" w:hAnsiTheme="minorHAnsi" w:cstheme="minorHAnsi"/>
          <w:lang w:eastAsia="cs-CZ"/>
        </w:rPr>
        <w:t>o</w:t>
      </w:r>
      <w:r w:rsidR="000F4414" w:rsidRPr="000A2B04">
        <w:rPr>
          <w:rFonts w:asciiTheme="minorHAnsi" w:hAnsiTheme="minorHAnsi" w:cstheme="minorHAnsi"/>
          <w:lang w:eastAsia="cs-CZ"/>
        </w:rPr>
        <w:t>bchodních podmínek</w:t>
      </w:r>
      <w:r w:rsidR="000E146C" w:rsidRPr="000A2B04">
        <w:rPr>
          <w:rFonts w:asciiTheme="minorHAnsi" w:hAnsiTheme="minorHAnsi" w:cstheme="minorHAnsi"/>
          <w:lang w:eastAsia="cs-CZ"/>
        </w:rPr>
        <w:t xml:space="preserve"> (dále</w:t>
      </w:r>
      <w:r w:rsidR="00397136" w:rsidRPr="000A2B04">
        <w:rPr>
          <w:rFonts w:asciiTheme="minorHAnsi" w:hAnsiTheme="minorHAnsi" w:cstheme="minorHAnsi"/>
          <w:lang w:eastAsia="cs-CZ"/>
        </w:rPr>
        <w:t xml:space="preserve"> i</w:t>
      </w:r>
      <w:r w:rsidR="000E146C" w:rsidRPr="000A2B04">
        <w:rPr>
          <w:rFonts w:asciiTheme="minorHAnsi" w:hAnsiTheme="minorHAnsi" w:cstheme="minorHAnsi"/>
          <w:lang w:eastAsia="cs-CZ"/>
        </w:rPr>
        <w:t xml:space="preserve"> „OP“)</w:t>
      </w:r>
      <w:r w:rsidRPr="000A2B04">
        <w:rPr>
          <w:rFonts w:asciiTheme="minorHAnsi" w:hAnsiTheme="minorHAnsi" w:cstheme="minorHAnsi"/>
          <w:lang w:eastAsia="cs-CZ"/>
        </w:rPr>
        <w:t xml:space="preserve">: </w:t>
      </w:r>
      <w:r w:rsidRPr="000A2B04">
        <w:rPr>
          <w:rFonts w:asciiTheme="minorHAnsi" w:hAnsiTheme="minorHAnsi" w:cstheme="minorHAnsi"/>
          <w:b/>
          <w:lang w:eastAsia="cs-CZ"/>
        </w:rPr>
        <w:t xml:space="preserve">do </w:t>
      </w:r>
      <w:r w:rsidR="008A584A">
        <w:rPr>
          <w:rFonts w:asciiTheme="minorHAnsi" w:hAnsiTheme="minorHAnsi" w:cstheme="minorHAnsi"/>
          <w:b/>
          <w:lang w:eastAsia="cs-CZ"/>
        </w:rPr>
        <w:t>4</w:t>
      </w:r>
      <w:r w:rsidR="00BA6C4C">
        <w:rPr>
          <w:rFonts w:asciiTheme="minorHAnsi" w:hAnsiTheme="minorHAnsi" w:cstheme="minorHAnsi"/>
          <w:b/>
          <w:lang w:eastAsia="cs-CZ"/>
        </w:rPr>
        <w:t xml:space="preserve"> měsíců</w:t>
      </w:r>
      <w:r w:rsidRPr="000A2B04">
        <w:rPr>
          <w:rFonts w:asciiTheme="minorHAnsi" w:hAnsiTheme="minorHAnsi" w:cstheme="minorHAnsi"/>
          <w:lang w:eastAsia="cs-CZ"/>
        </w:rPr>
        <w:t xml:space="preserve"> od předání </w:t>
      </w:r>
      <w:r w:rsidR="00486B42">
        <w:rPr>
          <w:rFonts w:asciiTheme="minorHAnsi" w:hAnsiTheme="minorHAnsi" w:cstheme="minorHAnsi"/>
          <w:lang w:eastAsia="cs-CZ"/>
        </w:rPr>
        <w:t xml:space="preserve">a převzetí </w:t>
      </w:r>
      <w:r w:rsidR="00DE39B0" w:rsidRPr="000A2B04">
        <w:rPr>
          <w:rFonts w:asciiTheme="minorHAnsi" w:hAnsiTheme="minorHAnsi" w:cstheme="minorHAnsi"/>
          <w:lang w:eastAsia="cs-CZ"/>
        </w:rPr>
        <w:t>staveniště</w:t>
      </w:r>
      <w:r w:rsidRPr="000A2B04">
        <w:rPr>
          <w:rFonts w:asciiTheme="minorHAnsi" w:hAnsiTheme="minorHAnsi" w:cstheme="minorHAnsi"/>
          <w:lang w:eastAsia="cs-CZ"/>
        </w:rPr>
        <w:t xml:space="preserve"> </w:t>
      </w:r>
    </w:p>
    <w:p w14:paraId="59A27AAC" w14:textId="77777777" w:rsidR="00A56906"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0A2B04">
        <w:rPr>
          <w:rFonts w:asciiTheme="minorHAnsi" w:hAnsiTheme="minorHAnsi" w:cstheme="minorHAnsi"/>
          <w:lang w:eastAsia="cs-CZ"/>
        </w:rPr>
        <w:t>dokončení díla vč. pře</w:t>
      </w:r>
      <w:r w:rsidR="00D65D5C" w:rsidRPr="000A2B04">
        <w:rPr>
          <w:rFonts w:asciiTheme="minorHAnsi" w:hAnsiTheme="minorHAnsi" w:cstheme="minorHAnsi"/>
          <w:lang w:eastAsia="cs-CZ"/>
        </w:rPr>
        <w:t>dání kompletní dokladové části O</w:t>
      </w:r>
      <w:r w:rsidRPr="000A2B04">
        <w:rPr>
          <w:rFonts w:asciiTheme="minorHAnsi" w:hAnsiTheme="minorHAnsi" w:cstheme="minorHAnsi"/>
          <w:lang w:eastAsia="cs-CZ"/>
        </w:rPr>
        <w:t>bjednateli</w:t>
      </w:r>
      <w:r w:rsidR="00DE39B0" w:rsidRPr="000A2B04">
        <w:rPr>
          <w:rFonts w:asciiTheme="minorHAnsi" w:hAnsiTheme="minorHAnsi" w:cstheme="minorHAnsi"/>
          <w:lang w:eastAsia="cs-CZ"/>
        </w:rPr>
        <w:t xml:space="preserve">: </w:t>
      </w:r>
      <w:r w:rsidR="000A2B04" w:rsidRPr="000A2B04">
        <w:rPr>
          <w:rFonts w:asciiTheme="minorHAnsi" w:hAnsiTheme="minorHAnsi" w:cstheme="minorHAnsi"/>
          <w:b/>
          <w:lang w:eastAsia="cs-CZ"/>
        </w:rPr>
        <w:t xml:space="preserve">do </w:t>
      </w:r>
      <w:r w:rsidR="00BA6C4C">
        <w:rPr>
          <w:rFonts w:asciiTheme="minorHAnsi" w:hAnsiTheme="minorHAnsi" w:cstheme="minorHAnsi"/>
          <w:b/>
          <w:lang w:eastAsia="cs-CZ"/>
        </w:rPr>
        <w:t>1 měsíce</w:t>
      </w:r>
      <w:r w:rsidRPr="000A2B04">
        <w:rPr>
          <w:rFonts w:asciiTheme="minorHAnsi" w:hAnsiTheme="minorHAnsi" w:cstheme="minorHAnsi"/>
          <w:lang w:eastAsia="cs-CZ"/>
        </w:rPr>
        <w:t xml:space="preserve"> od</w:t>
      </w:r>
      <w:r w:rsidR="00B550F7">
        <w:rPr>
          <w:rFonts w:asciiTheme="minorHAnsi" w:hAnsiTheme="minorHAnsi" w:cstheme="minorHAnsi"/>
          <w:lang w:eastAsia="cs-CZ"/>
        </w:rPr>
        <w:t xml:space="preserve"> uvedení stavby do</w:t>
      </w:r>
      <w:r w:rsidRPr="000A2B04">
        <w:rPr>
          <w:rFonts w:asciiTheme="minorHAnsi" w:hAnsiTheme="minorHAnsi" w:cstheme="minorHAnsi"/>
          <w:lang w:eastAsia="cs-CZ"/>
        </w:rPr>
        <w:t xml:space="preserve"> </w:t>
      </w:r>
      <w:r w:rsidR="00352329">
        <w:rPr>
          <w:rFonts w:asciiTheme="minorHAnsi" w:hAnsiTheme="minorHAnsi" w:cstheme="minorHAnsi"/>
          <w:lang w:eastAsia="cs-CZ"/>
        </w:rPr>
        <w:t xml:space="preserve">předčasného užívání </w:t>
      </w:r>
      <w:r w:rsidR="000A2B04" w:rsidRPr="00FB4F84">
        <w:rPr>
          <w:rFonts w:asciiTheme="minorHAnsi" w:hAnsiTheme="minorHAnsi" w:cstheme="minorHAnsi"/>
          <w:lang w:eastAsia="cs-CZ"/>
        </w:rPr>
        <w:t>(vyjma geometrického plánu)</w:t>
      </w:r>
    </w:p>
    <w:p w14:paraId="4948F8EB" w14:textId="77777777" w:rsidR="000A2B04" w:rsidRPr="000A2B04" w:rsidRDefault="000A2B04" w:rsidP="000A2B04">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0A2B04">
        <w:rPr>
          <w:rFonts w:asciiTheme="minorHAnsi" w:hAnsiTheme="minorHAnsi" w:cstheme="minorHAnsi"/>
          <w:snapToGrid w:val="0"/>
          <w:lang w:eastAsia="cs-CZ"/>
        </w:rPr>
        <w:t xml:space="preserve">předání a převzetí ověřeného geometrického plánu: </w:t>
      </w:r>
      <w:r w:rsidRPr="000A2B04">
        <w:rPr>
          <w:rFonts w:asciiTheme="minorHAnsi" w:hAnsiTheme="minorHAnsi" w:cstheme="minorHAnsi"/>
          <w:b/>
          <w:snapToGrid w:val="0"/>
          <w:lang w:eastAsia="cs-CZ"/>
        </w:rPr>
        <w:t>do 3 měsíců</w:t>
      </w:r>
      <w:r w:rsidRPr="000A2B04">
        <w:rPr>
          <w:rFonts w:asciiTheme="minorHAnsi" w:hAnsiTheme="minorHAnsi" w:cstheme="minorHAnsi"/>
          <w:snapToGrid w:val="0"/>
          <w:lang w:eastAsia="cs-CZ"/>
        </w:rPr>
        <w:t xml:space="preserve"> od </w:t>
      </w:r>
      <w:r w:rsidR="00B550F7">
        <w:rPr>
          <w:rFonts w:asciiTheme="minorHAnsi" w:hAnsiTheme="minorHAnsi" w:cstheme="minorHAnsi"/>
          <w:snapToGrid w:val="0"/>
          <w:lang w:eastAsia="cs-CZ"/>
        </w:rPr>
        <w:t xml:space="preserve">uvedení stavby do </w:t>
      </w:r>
      <w:r w:rsidR="00352329">
        <w:rPr>
          <w:rFonts w:asciiTheme="minorHAnsi" w:hAnsiTheme="minorHAnsi" w:cstheme="minorHAnsi"/>
          <w:snapToGrid w:val="0"/>
          <w:lang w:eastAsia="cs-CZ"/>
        </w:rPr>
        <w:lastRenderedPageBreak/>
        <w:t>předčasného užívání</w:t>
      </w:r>
    </w:p>
    <w:p w14:paraId="0F822072" w14:textId="77777777"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14:paraId="0E237D6C" w14:textId="77777777"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028F6112" w14:textId="77777777"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18B91EE" w14:textId="77777777"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26A3F9C" w14:textId="77777777"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14:paraId="711746F2" w14:textId="77777777"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250994BF" w14:textId="77777777"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7B9C2D56" w14:textId="77777777" w:rsidR="00B9148F" w:rsidRPr="00F54C04" w:rsidRDefault="00B9148F" w:rsidP="00B9148F">
      <w:pPr>
        <w:rPr>
          <w:rFonts w:asciiTheme="minorHAnsi" w:hAnsiTheme="minorHAnsi" w:cstheme="minorHAnsi"/>
        </w:rPr>
      </w:pPr>
    </w:p>
    <w:p w14:paraId="31844729" w14:textId="77777777"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14:paraId="3AAAC0BE" w14:textId="77777777"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14:paraId="43B1127D" w14:textId="77777777"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 xml:space="preserve">odst. </w:t>
      </w:r>
      <w:proofErr w:type="gramStart"/>
      <w:r w:rsidR="00E45E70" w:rsidRPr="00F54C04">
        <w:rPr>
          <w:rFonts w:asciiTheme="minorHAnsi" w:hAnsiTheme="minorHAnsi" w:cstheme="minorHAnsi"/>
        </w:rPr>
        <w:t>3.2. smlouvy</w:t>
      </w:r>
      <w:proofErr w:type="gramEnd"/>
      <w:r w:rsidR="00E45E70" w:rsidRPr="00F54C04">
        <w:rPr>
          <w:rFonts w:asciiTheme="minorHAnsi" w:hAnsiTheme="minorHAnsi" w:cstheme="minorHAnsi"/>
        </w:rPr>
        <w:t>.</w:t>
      </w:r>
    </w:p>
    <w:p w14:paraId="7B1F1A9A" w14:textId="77777777" w:rsidR="00B9148F" w:rsidRPr="00F54C04" w:rsidRDefault="00B9148F" w:rsidP="003D3964">
      <w:pPr>
        <w:pStyle w:val="Zkladntextodsazen21"/>
        <w:keepNext/>
        <w:ind w:firstLine="0"/>
        <w:jc w:val="center"/>
        <w:rPr>
          <w:rFonts w:asciiTheme="minorHAnsi" w:hAnsiTheme="minorHAnsi" w:cstheme="minorHAnsi"/>
          <w:b/>
        </w:rPr>
      </w:pPr>
    </w:p>
    <w:p w14:paraId="734C73F0" w14:textId="77777777"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14:paraId="5708B0E7" w14:textId="77777777"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14:paraId="03776B5C"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14:paraId="175E48F2" w14:textId="77777777" w:rsidR="00D93BF5" w:rsidRPr="00F54C04" w:rsidRDefault="00D93BF5" w:rsidP="00AA10D9">
      <w:pPr>
        <w:widowControl w:val="0"/>
        <w:jc w:val="both"/>
        <w:rPr>
          <w:rFonts w:asciiTheme="minorHAnsi" w:hAnsiTheme="minorHAnsi" w:cstheme="minorHAnsi"/>
          <w:snapToGrid w:val="0"/>
        </w:rPr>
      </w:pPr>
    </w:p>
    <w:p w14:paraId="172118F3"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14:paraId="6BC6DC1F" w14:textId="77777777"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14:paraId="46F773CB"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14:paraId="1E220731" w14:textId="77777777" w:rsidR="0097347E" w:rsidRPr="00F54C04" w:rsidRDefault="0097347E" w:rsidP="00AA10D9">
      <w:pPr>
        <w:widowControl w:val="0"/>
        <w:jc w:val="both"/>
        <w:rPr>
          <w:rFonts w:asciiTheme="minorHAnsi" w:hAnsiTheme="minorHAnsi" w:cstheme="minorHAnsi"/>
          <w:snapToGrid w:val="0"/>
        </w:rPr>
      </w:pPr>
    </w:p>
    <w:p w14:paraId="1A7AB17A"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14:paraId="6FF76484" w14:textId="77777777" w:rsidR="00D93BF5" w:rsidRPr="00F54C04" w:rsidRDefault="00D93BF5" w:rsidP="00AA10D9">
      <w:pPr>
        <w:pStyle w:val="Odstavecseseznamem"/>
        <w:ind w:left="0"/>
        <w:rPr>
          <w:rFonts w:asciiTheme="minorHAnsi" w:hAnsiTheme="minorHAnsi" w:cstheme="minorHAnsi"/>
          <w:snapToGrid w:val="0"/>
        </w:rPr>
      </w:pPr>
    </w:p>
    <w:p w14:paraId="00D81BEF"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w:t>
      </w:r>
      <w:r w:rsidR="00883FA4" w:rsidRPr="00F54C04">
        <w:rPr>
          <w:rFonts w:asciiTheme="minorHAnsi" w:hAnsiTheme="minorHAnsi" w:cstheme="minorHAnsi"/>
          <w:snapToGrid w:val="0"/>
        </w:rPr>
        <w:lastRenderedPageBreak/>
        <w:t xml:space="preserve">v souladu s § 222 ZZVZ. </w:t>
      </w:r>
    </w:p>
    <w:p w14:paraId="7DB45C96" w14:textId="77777777"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14:paraId="0B50F29D" w14:textId="77777777"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14:paraId="3B782350" w14:textId="77777777"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14:paraId="0AEF8956" w14:textId="77777777" w:rsidR="00A44BD8" w:rsidRPr="00A44BD8" w:rsidRDefault="00A44BD8" w:rsidP="00A44BD8">
      <w:pPr>
        <w:pStyle w:val="Zkladntextodsazen"/>
        <w:tabs>
          <w:tab w:val="left" w:pos="567"/>
        </w:tabs>
        <w:spacing w:after="0"/>
        <w:ind w:left="0"/>
        <w:jc w:val="both"/>
        <w:rPr>
          <w:rFonts w:asciiTheme="minorHAnsi" w:hAnsiTheme="minorHAnsi" w:cstheme="minorHAnsi"/>
        </w:rPr>
      </w:pPr>
    </w:p>
    <w:p w14:paraId="2274507B"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14:paraId="634046EA" w14:textId="77777777"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14:paraId="33ED5CBF" w14:textId="77777777"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340BC7C8" w14:textId="77777777" w:rsidR="00F454AB" w:rsidRPr="00F54C04" w:rsidRDefault="00005C9B" w:rsidP="001B3BAC">
      <w:pPr>
        <w:keepNext/>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14:paraId="42FC0691" w14:textId="77777777"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14:paraId="5994CA62" w14:textId="77777777" w:rsidR="001B4F46" w:rsidRPr="00F54C04" w:rsidRDefault="001B4F46" w:rsidP="001B4F46">
      <w:pPr>
        <w:pStyle w:val="Odstavecseseznamem"/>
        <w:rPr>
          <w:rFonts w:asciiTheme="minorHAnsi" w:hAnsiTheme="minorHAnsi" w:cstheme="minorHAnsi"/>
        </w:rPr>
      </w:pPr>
    </w:p>
    <w:p w14:paraId="3C24E60C" w14:textId="77777777" w:rsidR="001B4F46" w:rsidRPr="00F54C04" w:rsidRDefault="001B4F4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14:paraId="6E9A2908" w14:textId="77777777" w:rsidR="00BA704C" w:rsidRPr="00F54C04" w:rsidRDefault="00BA704C" w:rsidP="00BA704C">
      <w:pPr>
        <w:keepNext/>
        <w:tabs>
          <w:tab w:val="left" w:pos="567"/>
        </w:tabs>
        <w:snapToGrid w:val="0"/>
        <w:jc w:val="both"/>
        <w:outlineLvl w:val="7"/>
        <w:rPr>
          <w:rFonts w:asciiTheme="minorHAnsi" w:hAnsiTheme="minorHAnsi" w:cstheme="minorHAnsi"/>
          <w:snapToGrid w:val="0"/>
          <w:lang w:eastAsia="cs-CZ"/>
        </w:rPr>
      </w:pPr>
    </w:p>
    <w:p w14:paraId="2B250D78" w14:textId="77777777" w:rsidR="00BA704C" w:rsidRPr="00F54C04"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7828E48" w14:textId="77777777" w:rsidR="00A56906" w:rsidRDefault="00A56906" w:rsidP="00A56906">
      <w:pPr>
        <w:keepNext/>
        <w:tabs>
          <w:tab w:val="left" w:pos="567"/>
        </w:tabs>
        <w:snapToGrid w:val="0"/>
        <w:jc w:val="both"/>
        <w:outlineLvl w:val="7"/>
        <w:rPr>
          <w:rFonts w:asciiTheme="minorHAnsi" w:hAnsiTheme="minorHAnsi" w:cstheme="minorHAnsi"/>
          <w:snapToGrid w:val="0"/>
          <w:lang w:eastAsia="cs-CZ"/>
        </w:rPr>
      </w:pPr>
    </w:p>
    <w:p w14:paraId="76994A40" w14:textId="77777777" w:rsidR="009D659D" w:rsidRDefault="009D659D" w:rsidP="009D659D">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14:paraId="71C2813E" w14:textId="77777777" w:rsidR="009D659D" w:rsidRPr="00085669" w:rsidRDefault="009D659D" w:rsidP="009D659D">
      <w:pPr>
        <w:keepNext/>
        <w:tabs>
          <w:tab w:val="left" w:pos="567"/>
        </w:tabs>
        <w:snapToGrid w:val="0"/>
        <w:jc w:val="both"/>
        <w:outlineLvl w:val="7"/>
        <w:rPr>
          <w:rFonts w:asciiTheme="minorHAnsi" w:hAnsiTheme="minorHAnsi" w:cstheme="minorHAnsi"/>
          <w:snapToGrid w:val="0"/>
          <w:lang w:eastAsia="cs-CZ"/>
        </w:rPr>
      </w:pPr>
    </w:p>
    <w:p w14:paraId="4DE51B70" w14:textId="77777777" w:rsidR="00486B42" w:rsidRPr="00F54C04" w:rsidRDefault="00486B42" w:rsidP="00486B42">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Smluvní strany se v souladu s odst.</w:t>
      </w:r>
      <w:r>
        <w:rPr>
          <w:rFonts w:asciiTheme="minorHAnsi" w:hAnsiTheme="minorHAnsi" w:cstheme="minorHAnsi"/>
          <w:snapToGrid w:val="0"/>
          <w:lang w:eastAsia="cs-CZ"/>
        </w:rPr>
        <w:t xml:space="preserve"> </w:t>
      </w:r>
      <w:proofErr w:type="gramStart"/>
      <w:r>
        <w:rPr>
          <w:rFonts w:asciiTheme="minorHAnsi" w:hAnsiTheme="minorHAnsi" w:cstheme="minorHAnsi"/>
          <w:snapToGrid w:val="0"/>
          <w:lang w:eastAsia="cs-CZ"/>
        </w:rPr>
        <w:t xml:space="preserve">5.5. </w:t>
      </w:r>
      <w:r w:rsidRPr="00F54C04">
        <w:rPr>
          <w:rFonts w:asciiTheme="minorHAnsi" w:hAnsiTheme="minorHAnsi" w:cstheme="minorHAnsi"/>
          <w:snapToGrid w:val="0"/>
          <w:lang w:eastAsia="cs-CZ"/>
        </w:rPr>
        <w:t>obchodních</w:t>
      </w:r>
      <w:proofErr w:type="gramEnd"/>
      <w:r w:rsidRPr="00F54C04">
        <w:rPr>
          <w:rFonts w:asciiTheme="minorHAnsi" w:hAnsiTheme="minorHAnsi" w:cstheme="minorHAnsi"/>
          <w:snapToGrid w:val="0"/>
          <w:lang w:eastAsia="cs-CZ"/>
        </w:rPr>
        <w:t xml:space="preserve"> podmínek dohodly, že </w:t>
      </w:r>
      <w:r>
        <w:rPr>
          <w:rFonts w:asciiTheme="minorHAnsi" w:hAnsiTheme="minorHAnsi" w:cstheme="minorHAnsi"/>
          <w:snapToGrid w:val="0"/>
          <w:lang w:eastAsia="cs-CZ"/>
        </w:rPr>
        <w:t>bude probíhat měsíční fakturace.</w:t>
      </w:r>
    </w:p>
    <w:p w14:paraId="695A7186" w14:textId="77777777" w:rsidR="00A56906" w:rsidRPr="00F54C04" w:rsidRDefault="00A56906" w:rsidP="00A56906">
      <w:pPr>
        <w:keepNext/>
        <w:tabs>
          <w:tab w:val="left" w:pos="567"/>
        </w:tabs>
        <w:snapToGrid w:val="0"/>
        <w:jc w:val="both"/>
        <w:outlineLvl w:val="7"/>
        <w:rPr>
          <w:rFonts w:asciiTheme="minorHAnsi" w:hAnsiTheme="minorHAnsi" w:cstheme="minorHAnsi"/>
          <w:snapToGrid w:val="0"/>
          <w:lang w:eastAsia="cs-CZ"/>
        </w:rPr>
      </w:pPr>
    </w:p>
    <w:p w14:paraId="4DC219B7" w14:textId="77777777" w:rsidR="00043E26" w:rsidRPr="00F54C04"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2A615ADF" w14:textId="77777777" w:rsidR="004A55B7" w:rsidRPr="00F54C04" w:rsidRDefault="004A55B7" w:rsidP="00D93BF5">
      <w:pPr>
        <w:pStyle w:val="Nadpis2"/>
        <w:numPr>
          <w:ilvl w:val="0"/>
          <w:numId w:val="0"/>
        </w:numPr>
        <w:ind w:left="576" w:hanging="576"/>
        <w:rPr>
          <w:rFonts w:asciiTheme="minorHAnsi" w:hAnsiTheme="minorHAnsi" w:cstheme="minorHAnsi"/>
        </w:rPr>
      </w:pPr>
    </w:p>
    <w:p w14:paraId="73E7EB3C"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14:paraId="23384EEA" w14:textId="77777777"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14:paraId="4238330F" w14:textId="77777777"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w:t>
      </w:r>
      <w:r w:rsidRPr="00F54C04">
        <w:rPr>
          <w:rFonts w:asciiTheme="minorHAnsi" w:hAnsiTheme="minorHAnsi" w:cstheme="minorHAnsi"/>
        </w:rPr>
        <w:lastRenderedPageBreak/>
        <w:t xml:space="preserve">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14:paraId="010BAE4E" w14:textId="77777777" w:rsidR="00131FE7" w:rsidRPr="00F54C04" w:rsidRDefault="00131FE7" w:rsidP="00131FE7">
      <w:pPr>
        <w:widowControl w:val="0"/>
        <w:ind w:left="720"/>
        <w:jc w:val="both"/>
        <w:rPr>
          <w:rFonts w:asciiTheme="minorHAnsi" w:hAnsiTheme="minorHAnsi" w:cstheme="minorHAnsi"/>
        </w:rPr>
      </w:pPr>
    </w:p>
    <w:p w14:paraId="382A905F" w14:textId="77777777"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14:paraId="53F16288" w14:textId="77777777" w:rsidR="00A94631" w:rsidRPr="00F54C04" w:rsidRDefault="00A94631" w:rsidP="008B1C08">
      <w:pPr>
        <w:widowControl w:val="0"/>
        <w:tabs>
          <w:tab w:val="left" w:pos="567"/>
        </w:tabs>
        <w:jc w:val="both"/>
        <w:rPr>
          <w:rFonts w:asciiTheme="minorHAnsi" w:hAnsiTheme="minorHAnsi" w:cstheme="minorHAnsi"/>
        </w:rPr>
      </w:pPr>
    </w:p>
    <w:p w14:paraId="6E5DCE6D" w14:textId="77777777"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14:paraId="1FC50F54" w14:textId="77777777" w:rsidR="004A55B7" w:rsidRPr="00F54C0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65E9DA5C" w14:textId="77777777"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14:paraId="576AFB40" w14:textId="77777777"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14:paraId="3E359B72"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sidR="00BA6C4C">
        <w:rPr>
          <w:rFonts w:asciiTheme="minorHAnsi" w:hAnsiTheme="minorHAnsi" w:cstheme="minorHAnsi"/>
          <w:lang w:eastAsia="cs-CZ"/>
        </w:rPr>
        <w:t xml:space="preserve">, </w:t>
      </w:r>
      <w:r w:rsidR="00BA6C4C" w:rsidRPr="006E2479">
        <w:rPr>
          <w:rFonts w:asciiTheme="minorHAnsi" w:hAnsiTheme="minorHAnsi" w:cstheme="minorHAnsi"/>
          <w:lang w:eastAsia="cs-CZ"/>
        </w:rPr>
        <w:t>přičemž</w:t>
      </w:r>
      <w:r w:rsidR="00BA6C4C">
        <w:rPr>
          <w:rFonts w:asciiTheme="minorHAnsi" w:hAnsiTheme="minorHAnsi" w:cstheme="minorHAnsi"/>
          <w:lang w:eastAsia="cs-CZ"/>
        </w:rPr>
        <w:t xml:space="preserve"> na izolace mostovky vč. detailů poskytuje Zhotovitel záruku v délce trvání </w:t>
      </w:r>
      <w:r w:rsidR="00BA6C4C" w:rsidRPr="006E2479">
        <w:rPr>
          <w:rFonts w:asciiTheme="minorHAnsi" w:hAnsiTheme="minorHAnsi" w:cstheme="minorHAnsi"/>
          <w:b/>
          <w:lang w:eastAsia="cs-CZ"/>
        </w:rPr>
        <w:t>120 měsíců</w:t>
      </w:r>
      <w:r w:rsidRPr="00F54C04">
        <w:rPr>
          <w:rFonts w:asciiTheme="minorHAnsi" w:hAnsiTheme="minorHAnsi" w:cstheme="minorHAnsi"/>
          <w:lang w:eastAsia="cs-CZ"/>
        </w:rPr>
        <w:t>.</w:t>
      </w:r>
    </w:p>
    <w:p w14:paraId="29992C0C" w14:textId="77777777" w:rsidR="00A94631" w:rsidRPr="00F54C04" w:rsidRDefault="00A94631" w:rsidP="008B1C08">
      <w:pPr>
        <w:pStyle w:val="Zkladntextodsazen21"/>
        <w:tabs>
          <w:tab w:val="left" w:pos="567"/>
        </w:tabs>
        <w:ind w:firstLine="0"/>
        <w:rPr>
          <w:rFonts w:asciiTheme="minorHAnsi" w:hAnsiTheme="minorHAnsi" w:cstheme="minorHAnsi"/>
          <w:lang w:eastAsia="cs-CZ"/>
        </w:rPr>
      </w:pPr>
    </w:p>
    <w:p w14:paraId="743B94B5"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14:paraId="2CC4E77B" w14:textId="77777777"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18F119C0" w14:textId="77777777"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14:paraId="747599D6" w14:textId="77777777" w:rsidR="00B9148F" w:rsidRPr="00F54C04" w:rsidRDefault="00B9148F" w:rsidP="00C1073C">
      <w:pPr>
        <w:pStyle w:val="Zkladntextodsazen21"/>
        <w:ind w:firstLine="0"/>
        <w:jc w:val="center"/>
        <w:rPr>
          <w:rFonts w:asciiTheme="minorHAnsi" w:hAnsiTheme="minorHAnsi" w:cstheme="minorHAnsi"/>
          <w:b/>
        </w:rPr>
      </w:pPr>
    </w:p>
    <w:p w14:paraId="5E9BA4B2" w14:textId="77777777"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14:paraId="140A278B" w14:textId="77777777"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14:paraId="649BC208" w14:textId="77777777" w:rsidR="000A5145" w:rsidRPr="00497E13" w:rsidRDefault="000A5145" w:rsidP="000A5145">
      <w:pPr>
        <w:pStyle w:val="Zkladntextodsazen21"/>
        <w:numPr>
          <w:ilvl w:val="0"/>
          <w:numId w:val="15"/>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Smlouva nabývá platnosti dnem podpisu Smlouvy oběma smluvními stranami. </w:t>
      </w:r>
    </w:p>
    <w:p w14:paraId="466F9222" w14:textId="77777777" w:rsidR="000A5145" w:rsidRPr="00497E13" w:rsidRDefault="000A5145" w:rsidP="000A5145">
      <w:pPr>
        <w:pStyle w:val="Zkladntextodsazen21"/>
        <w:tabs>
          <w:tab w:val="left" w:pos="567"/>
        </w:tabs>
        <w:ind w:firstLine="0"/>
        <w:rPr>
          <w:rFonts w:asciiTheme="minorHAnsi" w:hAnsiTheme="minorHAnsi" w:cstheme="minorHAnsi"/>
        </w:rPr>
      </w:pPr>
    </w:p>
    <w:p w14:paraId="41460B67" w14:textId="77777777" w:rsidR="000A5145" w:rsidRPr="00497E13" w:rsidRDefault="000A5145" w:rsidP="000A5145">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Tato Smlouva o dílo je vyhotovena v elektronické podobě, přičemž obě smluvní strany obdrží její elektronický originál.</w:t>
      </w:r>
    </w:p>
    <w:p w14:paraId="37303B38" w14:textId="77777777" w:rsidR="000A5145" w:rsidRPr="00497E13" w:rsidRDefault="000A5145" w:rsidP="000A5145">
      <w:pPr>
        <w:pStyle w:val="Zkladntextodsazen21"/>
        <w:tabs>
          <w:tab w:val="left" w:pos="567"/>
        </w:tabs>
        <w:ind w:firstLine="0"/>
        <w:rPr>
          <w:rFonts w:asciiTheme="minorHAnsi" w:hAnsiTheme="minorHAnsi" w:cstheme="minorHAnsi"/>
        </w:rPr>
      </w:pPr>
    </w:p>
    <w:p w14:paraId="505CB427" w14:textId="77777777" w:rsidR="000A5145" w:rsidRPr="00497E13" w:rsidRDefault="000A5145" w:rsidP="000A5145">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F7809B9" w14:textId="77777777" w:rsidR="000A5145" w:rsidRPr="00497E13" w:rsidRDefault="000A5145" w:rsidP="000A5145">
      <w:pPr>
        <w:pStyle w:val="Zkladntextodsazen21"/>
        <w:tabs>
          <w:tab w:val="left" w:pos="567"/>
        </w:tabs>
        <w:ind w:firstLine="0"/>
        <w:rPr>
          <w:rFonts w:asciiTheme="minorHAnsi" w:hAnsiTheme="minorHAnsi" w:cstheme="minorHAnsi"/>
          <w:lang w:eastAsia="cs-CZ"/>
        </w:rPr>
      </w:pPr>
    </w:p>
    <w:p w14:paraId="0B19B19D" w14:textId="77777777" w:rsidR="000A5145" w:rsidRPr="00497E13" w:rsidRDefault="000A5145" w:rsidP="000A5145">
      <w:pPr>
        <w:pStyle w:val="Zkladntextodsazen21"/>
        <w:numPr>
          <w:ilvl w:val="0"/>
          <w:numId w:val="15"/>
        </w:numPr>
        <w:tabs>
          <w:tab w:val="left" w:pos="567"/>
        </w:tabs>
        <w:ind w:left="0" w:firstLine="0"/>
        <w:rPr>
          <w:rFonts w:asciiTheme="minorHAnsi" w:hAnsiTheme="minorHAnsi" w:cstheme="minorHAnsi"/>
          <w:lang w:eastAsia="cs-CZ"/>
        </w:rPr>
      </w:pPr>
      <w:r w:rsidRPr="00497E13">
        <w:rPr>
          <w:rFonts w:asciiTheme="minorHAnsi" w:hAnsiTheme="minorHAnsi" w:cstheme="minorHAnsi"/>
          <w:b/>
          <w:lang w:eastAsia="cs-CZ"/>
        </w:rPr>
        <w:t>Smlouva je uzavírána s odloženou účinností</w:t>
      </w:r>
      <w:r w:rsidRPr="00497E13">
        <w:rPr>
          <w:rFonts w:asciiTheme="minorHAnsi" w:hAnsiTheme="minorHAnsi" w:cstheme="minorHAnsi"/>
          <w:lang w:eastAsia="cs-CZ"/>
        </w:rPr>
        <w:t xml:space="preserve">, přičemž tato </w:t>
      </w:r>
      <w:r w:rsidRPr="00497E13">
        <w:rPr>
          <w:rFonts w:asciiTheme="minorHAnsi" w:hAnsiTheme="minorHAnsi" w:cstheme="minorHAnsi"/>
          <w:b/>
          <w:lang w:eastAsia="cs-CZ"/>
        </w:rPr>
        <w:t xml:space="preserve">Smlouva nabývá účinnosti dnem odeslání písemné výzvy </w:t>
      </w:r>
      <w:r w:rsidRPr="00497E13">
        <w:rPr>
          <w:rFonts w:asciiTheme="minorHAnsi" w:hAnsiTheme="minorHAnsi" w:cstheme="minorHAnsi"/>
          <w:lang w:eastAsia="cs-CZ"/>
        </w:rPr>
        <w:t>Zhotoviteli</w:t>
      </w:r>
      <w:r w:rsidRPr="00497E13">
        <w:rPr>
          <w:rFonts w:asciiTheme="minorHAnsi" w:hAnsiTheme="minorHAnsi" w:cstheme="minorHAnsi"/>
          <w:b/>
          <w:lang w:eastAsia="cs-CZ"/>
        </w:rPr>
        <w:t xml:space="preserve"> </w:t>
      </w:r>
      <w:r w:rsidRPr="00497E13">
        <w:rPr>
          <w:rFonts w:asciiTheme="minorHAnsi" w:hAnsiTheme="minorHAnsi" w:cstheme="minorHAnsi"/>
          <w:lang w:eastAsia="cs-CZ"/>
        </w:rPr>
        <w:t>k převzetí staveniště Objednatelem. </w:t>
      </w:r>
    </w:p>
    <w:p w14:paraId="73BF785F" w14:textId="77777777" w:rsidR="000A5145" w:rsidRPr="00497E13" w:rsidRDefault="000A5145" w:rsidP="000A5145">
      <w:pPr>
        <w:pStyle w:val="Zkladntextodsazen21"/>
        <w:tabs>
          <w:tab w:val="left" w:pos="567"/>
        </w:tabs>
        <w:ind w:firstLine="0"/>
        <w:rPr>
          <w:rFonts w:asciiTheme="minorHAnsi" w:hAnsiTheme="minorHAnsi" w:cstheme="minorHAnsi"/>
          <w:lang w:eastAsia="cs-CZ"/>
        </w:rPr>
      </w:pPr>
    </w:p>
    <w:p w14:paraId="1379D863" w14:textId="77777777" w:rsidR="000A5145" w:rsidRPr="00497E13" w:rsidRDefault="000A5145" w:rsidP="000A5145">
      <w:pPr>
        <w:pStyle w:val="Zkladntextodsazen21"/>
        <w:numPr>
          <w:ilvl w:val="0"/>
          <w:numId w:val="15"/>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Objednatel je povinen po rozhodnutí o finančním zajištění akce zaslat Zhotoviteli písemnou výzvu k převzetí staveniště.</w:t>
      </w:r>
    </w:p>
    <w:p w14:paraId="446F1BD1" w14:textId="77777777" w:rsidR="000A5145" w:rsidRPr="00497E13" w:rsidRDefault="000A5145" w:rsidP="000A5145">
      <w:pPr>
        <w:pStyle w:val="Zkladntextodsazen21"/>
        <w:tabs>
          <w:tab w:val="left" w:pos="567"/>
        </w:tabs>
        <w:ind w:firstLine="0"/>
        <w:rPr>
          <w:rFonts w:asciiTheme="minorHAnsi" w:hAnsiTheme="minorHAnsi" w:cstheme="minorHAnsi"/>
          <w:lang w:eastAsia="cs-CZ"/>
        </w:rPr>
      </w:pPr>
    </w:p>
    <w:p w14:paraId="758AF032" w14:textId="3D76C6BE" w:rsidR="00352329" w:rsidRPr="00F54C04" w:rsidRDefault="000A5145" w:rsidP="000A5145">
      <w:pPr>
        <w:pStyle w:val="Zkladntextodsazen21"/>
        <w:ind w:firstLine="0"/>
        <w:rPr>
          <w:rFonts w:asciiTheme="minorHAnsi" w:hAnsiTheme="minorHAnsi" w:cstheme="minorHAnsi"/>
        </w:rPr>
      </w:pPr>
      <w:r w:rsidRPr="00497E13">
        <w:rPr>
          <w:rFonts w:asciiTheme="minorHAnsi" w:hAnsiTheme="minorHAnsi" w:cstheme="minorHAnsi"/>
          <w:lang w:eastAsia="cs-CZ"/>
        </w:rPr>
        <w:t xml:space="preserve">Pokud Objednatel Zhotoviteli neodešle písemnou výzvu k převzetí staveniště dle této Smlouvy ani do </w:t>
      </w:r>
      <w:r w:rsidR="008A584A">
        <w:rPr>
          <w:rFonts w:asciiTheme="minorHAnsi" w:hAnsiTheme="minorHAnsi" w:cstheme="minorHAnsi"/>
          <w:b/>
          <w:lang w:eastAsia="cs-CZ"/>
        </w:rPr>
        <w:t>30. 06</w:t>
      </w:r>
      <w:r w:rsidRPr="002F41A9">
        <w:rPr>
          <w:rFonts w:asciiTheme="minorHAnsi" w:hAnsiTheme="minorHAnsi" w:cstheme="minorHAnsi"/>
          <w:b/>
          <w:lang w:eastAsia="cs-CZ"/>
        </w:rPr>
        <w:t>. 2021</w:t>
      </w:r>
      <w:r w:rsidRPr="00497E13">
        <w:rPr>
          <w:rFonts w:asciiTheme="minorHAnsi" w:hAnsiTheme="minorHAnsi" w:cstheme="minorHAnsi"/>
          <w:lang w:eastAsia="cs-CZ"/>
        </w:rPr>
        <w:t xml:space="preserve">, nenabude Smlouva účinnosti a bez dalšího tímto dnem pozbude i své platnosti. V takovém případě nevzniká Zhotoviteli nárok na náhradu škody nebo ušlého zisku a s tímto vědomím Zhotovitel Smlouvu podepisuje. </w:t>
      </w:r>
    </w:p>
    <w:p w14:paraId="6E2DB51C" w14:textId="77777777" w:rsidR="00B9148F" w:rsidRPr="00F54C04" w:rsidRDefault="00B9148F" w:rsidP="00401E86">
      <w:pPr>
        <w:pStyle w:val="Zkladntextodsazen21"/>
        <w:ind w:firstLine="0"/>
        <w:rPr>
          <w:rFonts w:asciiTheme="minorHAnsi" w:hAnsiTheme="minorHAnsi" w:cstheme="minorHAnsi"/>
          <w:strike/>
          <w:lang w:eastAsia="cs-CZ"/>
        </w:rPr>
      </w:pPr>
    </w:p>
    <w:p w14:paraId="6A89D241" w14:textId="77777777"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lastRenderedPageBreak/>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14:paraId="4453F4C9" w14:textId="77777777" w:rsidR="00F271C4" w:rsidRPr="000C1E31" w:rsidRDefault="008A055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14:paraId="63E28F72" w14:textId="77777777" w:rsidR="00F1384B" w:rsidRPr="00F54C04" w:rsidRDefault="005C150F"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14:paraId="05A5ECBF" w14:textId="77777777" w:rsidR="00890156" w:rsidRPr="00F54C04" w:rsidRDefault="00890156" w:rsidP="00890156">
      <w:pPr>
        <w:pStyle w:val="Zkladntextodsazen21"/>
        <w:ind w:firstLine="0"/>
        <w:rPr>
          <w:rFonts w:asciiTheme="minorHAnsi" w:hAnsiTheme="minorHAnsi" w:cstheme="minorHAnsi"/>
          <w:lang w:eastAsia="cs-CZ"/>
        </w:rPr>
      </w:pPr>
    </w:p>
    <w:p w14:paraId="4978172E"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1F1E179B" w14:textId="77777777" w:rsidR="00F454AB" w:rsidRPr="00F54C04" w:rsidRDefault="00F454AB" w:rsidP="004A55B7">
      <w:pPr>
        <w:pStyle w:val="Zkladntextodsazen21"/>
        <w:tabs>
          <w:tab w:val="left" w:pos="567"/>
        </w:tabs>
        <w:ind w:firstLine="0"/>
        <w:rPr>
          <w:rFonts w:asciiTheme="minorHAnsi" w:hAnsiTheme="minorHAnsi" w:cstheme="minorHAnsi"/>
          <w:lang w:eastAsia="cs-CZ"/>
        </w:rPr>
      </w:pPr>
    </w:p>
    <w:p w14:paraId="607C4B41"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B5FF46D" w14:textId="77777777" w:rsidR="00F454AB" w:rsidRPr="00F54C04" w:rsidRDefault="00F454AB" w:rsidP="008B1C08">
      <w:pPr>
        <w:pStyle w:val="Zkladntextodsazen21"/>
        <w:ind w:firstLine="0"/>
        <w:rPr>
          <w:rFonts w:asciiTheme="minorHAnsi" w:hAnsiTheme="minorHAnsi" w:cstheme="minorHAnsi"/>
          <w:lang w:eastAsia="cs-CZ"/>
        </w:rPr>
      </w:pPr>
    </w:p>
    <w:p w14:paraId="4B30BE15"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7F90638" w14:textId="77777777" w:rsidR="00F454AB" w:rsidRPr="00F54C04" w:rsidRDefault="00F454AB" w:rsidP="00C1073C">
      <w:pPr>
        <w:pStyle w:val="Zkladntextodsazen21"/>
        <w:ind w:firstLine="0"/>
        <w:rPr>
          <w:rFonts w:asciiTheme="minorHAnsi" w:hAnsiTheme="minorHAnsi" w:cstheme="minorHAnsi"/>
          <w:lang w:eastAsia="cs-CZ"/>
        </w:rPr>
      </w:pPr>
    </w:p>
    <w:p w14:paraId="17705CFA"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14:paraId="4CAB9300" w14:textId="77777777" w:rsidR="00F454AB" w:rsidRPr="00F54C04" w:rsidRDefault="00F454AB" w:rsidP="00C1073C">
      <w:pPr>
        <w:pStyle w:val="Zkladntextodsazen21"/>
        <w:ind w:firstLine="0"/>
        <w:rPr>
          <w:rFonts w:asciiTheme="minorHAnsi" w:hAnsiTheme="minorHAnsi" w:cstheme="minorHAnsi"/>
          <w:lang w:eastAsia="cs-CZ"/>
        </w:rPr>
      </w:pPr>
    </w:p>
    <w:p w14:paraId="6D3338F8"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14:paraId="611D775B" w14:textId="77777777" w:rsidR="00F454AB" w:rsidRPr="00F54C04" w:rsidRDefault="00F454AB" w:rsidP="00C1073C">
      <w:pPr>
        <w:pStyle w:val="Zkladntextodsazen21"/>
        <w:ind w:firstLine="0"/>
        <w:rPr>
          <w:rFonts w:asciiTheme="minorHAnsi" w:hAnsiTheme="minorHAnsi" w:cstheme="minorHAnsi"/>
          <w:lang w:eastAsia="cs-CZ"/>
        </w:rPr>
      </w:pPr>
    </w:p>
    <w:p w14:paraId="4278C23D"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DC07262" w14:textId="77777777" w:rsidR="00F454AB" w:rsidRPr="00F54C04" w:rsidRDefault="00F454AB" w:rsidP="008B1C08">
      <w:pPr>
        <w:pStyle w:val="Zkladntextodsazen21"/>
        <w:tabs>
          <w:tab w:val="left" w:pos="567"/>
        </w:tabs>
        <w:ind w:firstLine="0"/>
        <w:rPr>
          <w:rFonts w:asciiTheme="minorHAnsi" w:hAnsiTheme="minorHAnsi" w:cstheme="minorHAnsi"/>
          <w:lang w:eastAsia="cs-CZ"/>
        </w:rPr>
      </w:pPr>
    </w:p>
    <w:p w14:paraId="4AF0D35F" w14:textId="77777777"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3E9BF14" w14:textId="77777777" w:rsidR="00F3076C" w:rsidRPr="00F54C04" w:rsidRDefault="00F3076C" w:rsidP="008B1C08">
      <w:pPr>
        <w:pStyle w:val="Zkladntextodsazen21"/>
        <w:ind w:firstLine="0"/>
        <w:rPr>
          <w:rFonts w:asciiTheme="minorHAnsi" w:hAnsiTheme="minorHAnsi" w:cstheme="minorHAnsi"/>
          <w:lang w:eastAsia="cs-CZ"/>
        </w:rPr>
      </w:pPr>
    </w:p>
    <w:p w14:paraId="09541465" w14:textId="77777777"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14:paraId="799F2E05"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14:paraId="6AB57305" w14:textId="77777777" w:rsidR="00846A10" w:rsidRPr="002B2986" w:rsidRDefault="00846A10" w:rsidP="005A5632">
      <w:pPr>
        <w:pStyle w:val="slovanodst"/>
        <w:numPr>
          <w:ilvl w:val="0"/>
          <w:numId w:val="17"/>
        </w:numPr>
        <w:tabs>
          <w:tab w:val="left" w:pos="567"/>
        </w:tabs>
        <w:rPr>
          <w:rFonts w:asciiTheme="minorHAnsi" w:hAnsiTheme="minorHAnsi" w:cstheme="minorHAnsi"/>
          <w:sz w:val="24"/>
          <w:szCs w:val="24"/>
        </w:rPr>
      </w:pPr>
      <w:r w:rsidRPr="002B2986">
        <w:rPr>
          <w:rFonts w:asciiTheme="minorHAnsi" w:hAnsiTheme="minorHAnsi" w:cstheme="minorHAnsi"/>
          <w:sz w:val="24"/>
          <w:szCs w:val="24"/>
        </w:rPr>
        <w:t>Obchodní podmínky</w:t>
      </w:r>
      <w:r w:rsidR="00F54C04" w:rsidRPr="002B2986">
        <w:rPr>
          <w:rFonts w:asciiTheme="minorHAnsi" w:hAnsiTheme="minorHAnsi" w:cstheme="minorHAnsi"/>
          <w:sz w:val="24"/>
          <w:szCs w:val="24"/>
        </w:rPr>
        <w:t xml:space="preserve"> zadavatele pro veřejné zakázky na stavební práce</w:t>
      </w:r>
    </w:p>
    <w:p w14:paraId="4E0A74BC" w14:textId="77777777" w:rsidR="00284A00" w:rsidRDefault="00284A00" w:rsidP="00284A00">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14:paraId="022D3C0C" w14:textId="77777777"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14:paraId="1C65537B" w14:textId="77777777" w:rsidR="0016435C" w:rsidRDefault="0016435C" w:rsidP="00846A10">
      <w:pPr>
        <w:pStyle w:val="slovanodst"/>
        <w:numPr>
          <w:ilvl w:val="0"/>
          <w:numId w:val="0"/>
        </w:numPr>
        <w:tabs>
          <w:tab w:val="left" w:pos="567"/>
        </w:tabs>
        <w:ind w:left="567"/>
        <w:rPr>
          <w:rFonts w:asciiTheme="minorHAnsi" w:hAnsiTheme="minorHAnsi" w:cstheme="minorHAnsi"/>
          <w:sz w:val="24"/>
          <w:szCs w:val="24"/>
        </w:rPr>
      </w:pPr>
    </w:p>
    <w:p w14:paraId="76405539" w14:textId="77777777" w:rsidR="009D659D" w:rsidRPr="00A37AD4" w:rsidRDefault="009D659D" w:rsidP="009D659D">
      <w:pPr>
        <w:spacing w:after="120"/>
        <w:jc w:val="both"/>
        <w:rPr>
          <w:rFonts w:asciiTheme="minorHAnsi" w:hAnsiTheme="minorHAnsi" w:cstheme="minorHAnsi"/>
          <w:b/>
          <w:caps/>
        </w:rPr>
      </w:pPr>
      <w:r w:rsidRPr="00A37AD4">
        <w:rPr>
          <w:rFonts w:asciiTheme="minorHAnsi" w:hAnsiTheme="minorHAnsi" w:cstheme="minorHAnsi"/>
          <w:caps/>
        </w:rPr>
        <w:lastRenderedPageBreak/>
        <w:t xml:space="preserve">NA DŮKAZ SVÉHO SOUHLASU S OBSAHEM </w:t>
      </w:r>
      <w:r w:rsidRPr="009D659D">
        <w:rPr>
          <w:rFonts w:asciiTheme="minorHAnsi" w:hAnsiTheme="minorHAnsi" w:cstheme="minorHAnsi"/>
          <w:caps/>
        </w:rPr>
        <w:t>TÉTO smlouvy</w:t>
      </w:r>
      <w:r w:rsidRPr="00A37AD4">
        <w:rPr>
          <w:rFonts w:asciiTheme="minorHAnsi" w:hAnsiTheme="minorHAnsi" w:cstheme="minorHAnsi"/>
          <w:caps/>
        </w:rPr>
        <w:t xml:space="preserve"> K NÍ SMLUVNÍ STRANY PŘIPOJILY SVÉ UZNÁVANÉ ELEKTRONICKÉ PODPISY DLE ZÁKONA Č. 297/2016 SB., O SLUŽBÁCH VYTVÁŘEJÍCÍCH DŮVĚRU PRO ELEKTRONICKÉ TRANSAKCE, VE ZNĚNÍ POZDĚJŠÍCH PŘEDPISŮ.</w:t>
      </w:r>
    </w:p>
    <w:p w14:paraId="1D125DC0" w14:textId="77777777" w:rsidR="00B9148F" w:rsidRPr="00F54C04" w:rsidRDefault="00B9148F" w:rsidP="00846A10">
      <w:pPr>
        <w:pStyle w:val="slovanodst"/>
        <w:numPr>
          <w:ilvl w:val="0"/>
          <w:numId w:val="0"/>
        </w:numPr>
        <w:tabs>
          <w:tab w:val="left" w:pos="567"/>
        </w:tabs>
        <w:ind w:left="567"/>
        <w:rPr>
          <w:rFonts w:asciiTheme="minorHAnsi" w:hAnsiTheme="minorHAnsi" w:cstheme="minorHAnsi"/>
          <w:sz w:val="24"/>
          <w:szCs w:val="24"/>
        </w:rPr>
      </w:pPr>
    </w:p>
    <w:p w14:paraId="64A353E8" w14:textId="77777777" w:rsidR="0016435C" w:rsidRDefault="0016435C" w:rsidP="00254328">
      <w:pPr>
        <w:pStyle w:val="Bezmezer"/>
        <w:tabs>
          <w:tab w:val="center" w:pos="1985"/>
          <w:tab w:val="center" w:pos="7371"/>
        </w:tabs>
        <w:rPr>
          <w:rFonts w:asciiTheme="minorHAnsi" w:hAnsiTheme="minorHAnsi" w:cstheme="minorHAnsi"/>
        </w:rPr>
      </w:pPr>
    </w:p>
    <w:p w14:paraId="68D6DE38" w14:textId="77777777"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14:paraId="1617FC9D" w14:textId="77777777"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3 </w:t>
      </w:r>
      <w:proofErr w:type="spellStart"/>
      <w:r w:rsidRPr="00293CA4">
        <w:rPr>
          <w:rFonts w:asciiTheme="minorHAnsi" w:hAnsiTheme="minorHAnsi" w:cstheme="minorHAnsi"/>
          <w:b/>
          <w:sz w:val="20"/>
          <w:szCs w:val="20"/>
        </w:rPr>
        <w:t>SoD</w:t>
      </w:r>
      <w:proofErr w:type="spellEnd"/>
    </w:p>
    <w:p w14:paraId="3142C696" w14:textId="77777777" w:rsidR="00293CA4" w:rsidRDefault="00293CA4" w:rsidP="0016435C">
      <w:pPr>
        <w:jc w:val="center"/>
        <w:rPr>
          <w:rFonts w:asciiTheme="minorHAnsi" w:hAnsiTheme="minorHAnsi" w:cstheme="minorHAnsi"/>
          <w:b/>
          <w:sz w:val="28"/>
          <w:szCs w:val="28"/>
        </w:rPr>
      </w:pPr>
    </w:p>
    <w:p w14:paraId="69C94121" w14:textId="77777777" w:rsidR="00293CA4" w:rsidRDefault="00293CA4" w:rsidP="0016435C">
      <w:pPr>
        <w:jc w:val="center"/>
        <w:rPr>
          <w:rFonts w:asciiTheme="minorHAnsi" w:hAnsiTheme="minorHAnsi" w:cstheme="minorHAnsi"/>
          <w:b/>
          <w:sz w:val="28"/>
          <w:szCs w:val="28"/>
        </w:rPr>
      </w:pPr>
    </w:p>
    <w:p w14:paraId="68D48A9E" w14:textId="77777777"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14:paraId="3CD6C45D" w14:textId="77777777" w:rsidR="0016435C" w:rsidRDefault="0016435C" w:rsidP="0016435C">
      <w:pPr>
        <w:jc w:val="center"/>
        <w:rPr>
          <w:rFonts w:asciiTheme="minorHAnsi" w:hAnsiTheme="minorHAnsi" w:cstheme="minorHAnsi"/>
          <w:b/>
        </w:rPr>
      </w:pPr>
    </w:p>
    <w:p w14:paraId="1637EC05" w14:textId="77777777" w:rsidR="0016435C" w:rsidRPr="0016435C" w:rsidRDefault="0016435C" w:rsidP="0016435C">
      <w:pPr>
        <w:jc w:val="center"/>
        <w:rPr>
          <w:rFonts w:asciiTheme="minorHAnsi" w:hAnsiTheme="minorHAnsi" w:cstheme="minorHAnsi"/>
          <w:b/>
        </w:rPr>
      </w:pPr>
    </w:p>
    <w:p w14:paraId="7A66332F"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14:paraId="3DC69B32" w14:textId="77777777"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14:paraId="073C903B"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14:paraId="3975CA5A" w14:textId="77777777" w:rsidR="0016435C" w:rsidRPr="0016435C" w:rsidRDefault="0016435C" w:rsidP="0016435C">
      <w:pPr>
        <w:widowControl w:val="0"/>
        <w:rPr>
          <w:rFonts w:asciiTheme="minorHAnsi" w:eastAsia="Batang" w:hAnsiTheme="minorHAnsi" w:cstheme="minorHAnsi"/>
          <w:b/>
        </w:rPr>
      </w:pPr>
    </w:p>
    <w:p w14:paraId="76E0AAE5"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14:paraId="240908FB" w14:textId="77777777"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09AA4D58" w14:textId="77777777"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6565D95F"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14:paraId="0F50F864" w14:textId="77777777" w:rsidR="0016435C" w:rsidRPr="0016435C" w:rsidRDefault="0016435C" w:rsidP="0016435C">
      <w:pPr>
        <w:widowControl w:val="0"/>
        <w:pBdr>
          <w:bottom w:val="single" w:sz="4" w:space="1" w:color="auto"/>
        </w:pBdr>
        <w:rPr>
          <w:rFonts w:asciiTheme="minorHAnsi" w:eastAsia="Batang" w:hAnsiTheme="minorHAnsi" w:cstheme="minorHAnsi"/>
        </w:rPr>
      </w:pPr>
    </w:p>
    <w:p w14:paraId="3055D6DE" w14:textId="77777777" w:rsidR="0016435C" w:rsidRDefault="0016435C" w:rsidP="0016435C">
      <w:pPr>
        <w:widowControl w:val="0"/>
        <w:rPr>
          <w:rFonts w:asciiTheme="minorHAnsi" w:eastAsia="Batang" w:hAnsiTheme="minorHAnsi" w:cstheme="minorHAnsi"/>
          <w:b/>
          <w:bCs/>
          <w:color w:val="C00000"/>
          <w:highlight w:val="lightGray"/>
        </w:rPr>
      </w:pPr>
    </w:p>
    <w:p w14:paraId="6820C183" w14:textId="77777777" w:rsidR="0016435C" w:rsidRPr="0016435C" w:rsidRDefault="0016435C" w:rsidP="0016435C">
      <w:pPr>
        <w:widowControl w:val="0"/>
        <w:rPr>
          <w:rFonts w:asciiTheme="minorHAnsi" w:eastAsia="Batang" w:hAnsiTheme="minorHAnsi" w:cstheme="minorHAnsi"/>
          <w:b/>
          <w:bCs/>
          <w:color w:val="C00000"/>
          <w:highlight w:val="lightGray"/>
        </w:rPr>
      </w:pPr>
    </w:p>
    <w:p w14:paraId="4BACA7A4"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lang w:eastAsia="cs-CZ"/>
        </w:rPr>
        <w:t>Zhotovitel:</w:t>
      </w:r>
    </w:p>
    <w:p w14:paraId="39A80B61"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14:paraId="7EC9690B"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0FCFBEEA" w14:textId="77777777" w:rsidR="0016435C" w:rsidRPr="0016435C" w:rsidRDefault="0016435C" w:rsidP="0016435C">
      <w:pPr>
        <w:rPr>
          <w:rFonts w:asciiTheme="minorHAnsi" w:hAnsiTheme="minorHAnsi" w:cstheme="minorHAnsi"/>
          <w:b/>
        </w:rPr>
      </w:pPr>
    </w:p>
    <w:p w14:paraId="2FDBCA7C"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14:paraId="1DF3C8B9" w14:textId="77777777"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14:paraId="2C68143C" w14:textId="77777777"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D01636" w:rsidRPr="00D01636">
        <w:rPr>
          <w:rFonts w:asciiTheme="minorHAnsi" w:hAnsiTheme="minorHAnsi" w:cstheme="minorHAnsi"/>
        </w:rPr>
        <w:t>číslo osvědčení o 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14:paraId="2FDD1006" w14:textId="77777777" w:rsidR="0016435C" w:rsidRPr="0016435C" w:rsidRDefault="0016435C" w:rsidP="0016435C">
      <w:pPr>
        <w:rPr>
          <w:rFonts w:asciiTheme="minorHAnsi" w:hAnsiTheme="minorHAnsi" w:cstheme="minorHAnsi"/>
        </w:rPr>
      </w:pPr>
    </w:p>
    <w:p w14:paraId="4EBC81EE"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0AB6D" w14:textId="77777777" w:rsidR="009D2CE2" w:rsidRDefault="009D2CE2" w:rsidP="007C4405">
      <w:r>
        <w:separator/>
      </w:r>
    </w:p>
  </w:endnote>
  <w:endnote w:type="continuationSeparator" w:id="0">
    <w:p w14:paraId="2EA603E8" w14:textId="77777777" w:rsidR="009D2CE2" w:rsidRDefault="009D2CE2"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AFD9F" w14:textId="615A9C43"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AC4483">
      <w:rPr>
        <w:rFonts w:asciiTheme="minorHAnsi" w:hAnsiTheme="minorHAnsi" w:cstheme="minorHAnsi"/>
        <w:noProof/>
        <w:sz w:val="20"/>
        <w:szCs w:val="20"/>
      </w:rPr>
      <w:t>8</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AC4483">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201C4"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486B42">
      <w:rPr>
        <w:b/>
        <w:noProof/>
      </w:rPr>
      <w:t>8</w:t>
    </w:r>
    <w:r>
      <w:rPr>
        <w:b/>
      </w:rPr>
      <w:fldChar w:fldCharType="end"/>
    </w:r>
  </w:p>
  <w:p w14:paraId="1E8A86D6" w14:textId="77777777" w:rsidR="002C078C" w:rsidRPr="00530592" w:rsidRDefault="002C078C"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91D00" w14:textId="77777777" w:rsidR="009D2CE2" w:rsidRDefault="009D2CE2" w:rsidP="007C4405">
      <w:r>
        <w:separator/>
      </w:r>
    </w:p>
  </w:footnote>
  <w:footnote w:type="continuationSeparator" w:id="0">
    <w:p w14:paraId="66D61ADE" w14:textId="77777777" w:rsidR="009D2CE2" w:rsidRDefault="009D2CE2"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4E0CC" w14:textId="77777777" w:rsidR="00293CA4" w:rsidRDefault="00293CA4"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1"/>
      <w:gridCol w:w="4701"/>
    </w:tblGrid>
    <w:tr w:rsidR="00293CA4" w:rsidRPr="00956548" w14:paraId="2B90AD47" w14:textId="77777777" w:rsidTr="00293CA4">
      <w:trPr>
        <w:trHeight w:val="91"/>
      </w:trPr>
      <w:tc>
        <w:tcPr>
          <w:tcW w:w="4960" w:type="dxa"/>
          <w:vMerge w:val="restart"/>
          <w:tcBorders>
            <w:bottom w:val="single" w:sz="4" w:space="0" w:color="auto"/>
          </w:tcBorders>
        </w:tcPr>
        <w:p w14:paraId="5FC0EFC3" w14:textId="77777777" w:rsidR="00293CA4" w:rsidRPr="00E554DB" w:rsidRDefault="00802703" w:rsidP="00E554DB">
          <w:pPr>
            <w:pStyle w:val="Zhlav"/>
            <w:rPr>
              <w:rFonts w:asciiTheme="minorHAnsi" w:hAnsiTheme="minorHAnsi" w:cstheme="minorHAnsi"/>
              <w:b/>
              <w:sz w:val="20"/>
              <w:szCs w:val="20"/>
              <w:lang w:val="cs-CZ"/>
            </w:rPr>
          </w:pPr>
          <w:r w:rsidRPr="00E554DB">
            <w:rPr>
              <w:rStyle w:val="Siln"/>
              <w:rFonts w:asciiTheme="minorHAnsi" w:hAnsiTheme="minorHAnsi" w:cstheme="minorHAnsi"/>
              <w:b w:val="0"/>
              <w:sz w:val="20"/>
              <w:szCs w:val="20"/>
            </w:rPr>
            <w:t>II</w:t>
          </w:r>
          <w:r w:rsidR="00E554DB" w:rsidRPr="00E554DB">
            <w:rPr>
              <w:rStyle w:val="Siln"/>
              <w:rFonts w:asciiTheme="minorHAnsi" w:hAnsiTheme="minorHAnsi" w:cstheme="minorHAnsi"/>
              <w:b w:val="0"/>
              <w:sz w:val="20"/>
              <w:szCs w:val="20"/>
              <w:lang w:val="cs-CZ"/>
            </w:rPr>
            <w:t>I/15227 Lukov – most ev. č. 15227-2</w:t>
          </w:r>
        </w:p>
      </w:tc>
      <w:tc>
        <w:tcPr>
          <w:tcW w:w="4960" w:type="dxa"/>
          <w:tcBorders>
            <w:bottom w:val="single" w:sz="4" w:space="0" w:color="auto"/>
          </w:tcBorders>
        </w:tcPr>
        <w:p w14:paraId="07BAFD36" w14:textId="77777777" w:rsidR="00293CA4" w:rsidRPr="00956548" w:rsidRDefault="00293CA4" w:rsidP="00293CA4">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bl>
  <w:p w14:paraId="68543A28" w14:textId="77777777"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A9DBE"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5A828A7" wp14:editId="5F2C72C5">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3BD6C62A" w14:textId="77777777" w:rsidTr="00956548">
      <w:trPr>
        <w:trHeight w:val="91"/>
      </w:trPr>
      <w:tc>
        <w:tcPr>
          <w:tcW w:w="4960" w:type="dxa"/>
          <w:vMerge w:val="restart"/>
          <w:tcBorders>
            <w:bottom w:val="single" w:sz="4" w:space="0" w:color="auto"/>
          </w:tcBorders>
        </w:tcPr>
        <w:p w14:paraId="72D248D4"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840DFCF"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5D50EA5D" w14:textId="77777777" w:rsidTr="00956548">
      <w:trPr>
        <w:trHeight w:val="90"/>
      </w:trPr>
      <w:tc>
        <w:tcPr>
          <w:tcW w:w="4960" w:type="dxa"/>
          <w:vMerge/>
          <w:tcBorders>
            <w:bottom w:val="single" w:sz="4" w:space="0" w:color="auto"/>
          </w:tcBorders>
        </w:tcPr>
        <w:p w14:paraId="397D1B6A"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0F918967" w14:textId="77777777" w:rsidR="00956548" w:rsidRPr="002D7090" w:rsidRDefault="00956548" w:rsidP="00956548">
          <w:pPr>
            <w:pStyle w:val="Zhlav"/>
            <w:jc w:val="right"/>
            <w:rPr>
              <w:sz w:val="20"/>
              <w:szCs w:val="20"/>
            </w:rPr>
          </w:pPr>
        </w:p>
      </w:tc>
    </w:tr>
  </w:tbl>
  <w:p w14:paraId="043BE999"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72A"/>
    <w:rsid w:val="0009669F"/>
    <w:rsid w:val="0009719D"/>
    <w:rsid w:val="000A0D67"/>
    <w:rsid w:val="000A2B04"/>
    <w:rsid w:val="000A2FD4"/>
    <w:rsid w:val="000A5145"/>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F026E"/>
    <w:rsid w:val="002F1573"/>
    <w:rsid w:val="002F1FD2"/>
    <w:rsid w:val="002F4DB5"/>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6B42"/>
    <w:rsid w:val="00487A7A"/>
    <w:rsid w:val="00487CC2"/>
    <w:rsid w:val="00493809"/>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C34"/>
    <w:rsid w:val="006C7E17"/>
    <w:rsid w:val="006D2E6A"/>
    <w:rsid w:val="006D3A9B"/>
    <w:rsid w:val="006D3FED"/>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40F8"/>
    <w:rsid w:val="00760F60"/>
    <w:rsid w:val="00766D38"/>
    <w:rsid w:val="00770282"/>
    <w:rsid w:val="007706AB"/>
    <w:rsid w:val="00773339"/>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2703"/>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584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4D3"/>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4483"/>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550F7"/>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5722"/>
    <w:rsid w:val="00C57756"/>
    <w:rsid w:val="00C64674"/>
    <w:rsid w:val="00C6630C"/>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6FCE"/>
    <w:rsid w:val="00CC7DC6"/>
    <w:rsid w:val="00CD55BC"/>
    <w:rsid w:val="00CE5908"/>
    <w:rsid w:val="00CF23FD"/>
    <w:rsid w:val="00CF3446"/>
    <w:rsid w:val="00CF4D84"/>
    <w:rsid w:val="00CF58FC"/>
    <w:rsid w:val="00D00C78"/>
    <w:rsid w:val="00D01636"/>
    <w:rsid w:val="00D0219E"/>
    <w:rsid w:val="00D03D17"/>
    <w:rsid w:val="00D10325"/>
    <w:rsid w:val="00D10943"/>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54DB"/>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B4F84"/>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EF5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FE42C-002A-4148-8E67-6518E6BE6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2177</Words>
  <Characters>13086</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2021-03-05T08:46:00Z</dcterms:created>
  <dcterms:modified xsi:type="dcterms:W3CDTF">2021-04-20T05:11:00Z</dcterms:modified>
</cp:coreProperties>
</file>